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A5" w:rsidRPr="009966A5" w:rsidRDefault="009966A5" w:rsidP="009966A5">
      <w:pPr>
        <w:suppressAutoHyphens w:val="0"/>
        <w:jc w:val="center"/>
        <w:rPr>
          <w:sz w:val="28"/>
          <w:szCs w:val="28"/>
        </w:rPr>
      </w:pPr>
      <w:r w:rsidRPr="009966A5">
        <w:rPr>
          <w:sz w:val="28"/>
          <w:szCs w:val="28"/>
        </w:rPr>
        <w:t>Кемеровская область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муниципального Беловского района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образовательное учреждение 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«Старопестеревская средняя общеобразовательная школа»</w:t>
      </w:r>
      <w:r w:rsidRPr="009966A5">
        <w:rPr>
          <w:sz w:val="28"/>
          <w:szCs w:val="28"/>
        </w:rPr>
        <w:t xml:space="preserve"> 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757" w:rsidRDefault="00996757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внеурочной деятельности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обучающихся 5 классов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757" w:rsidRDefault="00996757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Pr="00996757" w:rsidRDefault="009966A5" w:rsidP="009966A5">
      <w:pPr>
        <w:widowControl/>
        <w:suppressAutoHyphens w:val="0"/>
        <w:jc w:val="center"/>
        <w:rPr>
          <w:b/>
          <w:sz w:val="56"/>
          <w:szCs w:val="56"/>
        </w:rPr>
      </w:pPr>
      <w:r w:rsidRPr="00996757">
        <w:rPr>
          <w:b/>
          <w:sz w:val="56"/>
          <w:szCs w:val="56"/>
        </w:rPr>
        <w:t>«СПАСАТЕЛИ, ВПЕРЕД!»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260F6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Составители:</w:t>
      </w:r>
    </w:p>
    <w:p w:rsidR="009966A5" w:rsidRPr="009966A5" w:rsidRDefault="009966A5" w:rsidP="009966A5">
      <w:pPr>
        <w:widowControl/>
        <w:suppressAutoHyphens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9966A5">
        <w:rPr>
          <w:b/>
          <w:sz w:val="28"/>
          <w:szCs w:val="28"/>
        </w:rPr>
        <w:t xml:space="preserve">Зернаева Т.Д. </w:t>
      </w:r>
    </w:p>
    <w:p w:rsidR="009966A5" w:rsidRDefault="009966A5" w:rsidP="009966A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260F6A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педагог-организатор БЖ;</w:t>
      </w:r>
    </w:p>
    <w:p w:rsidR="009966A5" w:rsidRPr="009966A5" w:rsidRDefault="009966A5" w:rsidP="009966A5">
      <w:pPr>
        <w:widowControl/>
        <w:suppressAutoHyphens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9966A5">
        <w:rPr>
          <w:b/>
          <w:sz w:val="28"/>
          <w:szCs w:val="28"/>
        </w:rPr>
        <w:t xml:space="preserve">Аносова М.П. </w:t>
      </w:r>
    </w:p>
    <w:p w:rsidR="00996757" w:rsidRDefault="009966A5" w:rsidP="009966A5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99675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учитель ОБЖ</w:t>
      </w:r>
    </w:p>
    <w:p w:rsidR="00996757" w:rsidRDefault="00996757" w:rsidP="009966A5">
      <w:pPr>
        <w:widowControl/>
        <w:suppressAutoHyphens w:val="0"/>
        <w:rPr>
          <w:sz w:val="28"/>
          <w:szCs w:val="28"/>
        </w:rPr>
      </w:pPr>
    </w:p>
    <w:p w:rsidR="00996757" w:rsidRDefault="00996757" w:rsidP="009966A5">
      <w:pPr>
        <w:widowControl/>
        <w:suppressAutoHyphens w:val="0"/>
        <w:rPr>
          <w:sz w:val="28"/>
          <w:szCs w:val="28"/>
        </w:rPr>
      </w:pPr>
    </w:p>
    <w:p w:rsidR="00996757" w:rsidRDefault="00996757" w:rsidP="009966A5">
      <w:pPr>
        <w:widowControl/>
        <w:suppressAutoHyphens w:val="0"/>
        <w:rPr>
          <w:sz w:val="28"/>
          <w:szCs w:val="28"/>
        </w:rPr>
      </w:pPr>
    </w:p>
    <w:p w:rsidR="00996757" w:rsidRDefault="00996757" w:rsidP="009966A5">
      <w:pPr>
        <w:widowControl/>
        <w:suppressAutoHyphens w:val="0"/>
        <w:rPr>
          <w:sz w:val="28"/>
          <w:szCs w:val="28"/>
        </w:rPr>
      </w:pPr>
    </w:p>
    <w:p w:rsidR="00996757" w:rsidRDefault="00996757" w:rsidP="009966A5">
      <w:pPr>
        <w:widowControl/>
        <w:suppressAutoHyphens w:val="0"/>
        <w:rPr>
          <w:sz w:val="28"/>
          <w:szCs w:val="28"/>
        </w:rPr>
      </w:pPr>
    </w:p>
    <w:p w:rsidR="00996757" w:rsidRDefault="00996757" w:rsidP="00996757">
      <w:pPr>
        <w:widowControl/>
        <w:suppressAutoHyphens w:val="0"/>
        <w:spacing w:after="240"/>
        <w:jc w:val="center"/>
        <w:rPr>
          <w:sz w:val="28"/>
          <w:szCs w:val="28"/>
        </w:rPr>
      </w:pPr>
    </w:p>
    <w:p w:rsidR="00996757" w:rsidRDefault="00996757" w:rsidP="00996757">
      <w:pPr>
        <w:widowControl/>
        <w:suppressAutoHyphens w:val="0"/>
        <w:spacing w:after="240"/>
        <w:jc w:val="center"/>
        <w:rPr>
          <w:sz w:val="28"/>
          <w:szCs w:val="28"/>
        </w:rPr>
      </w:pPr>
    </w:p>
    <w:p w:rsidR="00996757" w:rsidRDefault="00996757" w:rsidP="00996757">
      <w:pPr>
        <w:widowControl/>
        <w:suppressAutoHyphens w:val="0"/>
        <w:spacing w:after="240"/>
        <w:jc w:val="center"/>
        <w:rPr>
          <w:sz w:val="28"/>
          <w:szCs w:val="28"/>
        </w:rPr>
      </w:pPr>
    </w:p>
    <w:p w:rsidR="00996757" w:rsidRDefault="00996757" w:rsidP="00996757">
      <w:pPr>
        <w:widowControl/>
        <w:suppressAutoHyphens w:val="0"/>
        <w:spacing w:after="240"/>
        <w:jc w:val="center"/>
        <w:rPr>
          <w:sz w:val="28"/>
          <w:szCs w:val="28"/>
        </w:rPr>
      </w:pPr>
    </w:p>
    <w:p w:rsidR="00996757" w:rsidRDefault="00996757" w:rsidP="00996757">
      <w:pPr>
        <w:widowControl/>
        <w:suppressAutoHyphens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2014</w:t>
      </w:r>
    </w:p>
    <w:p w:rsidR="00996757" w:rsidRPr="009966A5" w:rsidRDefault="00996757" w:rsidP="009966A5">
      <w:pPr>
        <w:widowControl/>
        <w:suppressAutoHyphens w:val="0"/>
        <w:rPr>
          <w:sz w:val="28"/>
          <w:szCs w:val="28"/>
        </w:rPr>
      </w:pPr>
    </w:p>
    <w:p w:rsidR="0078117B" w:rsidRDefault="0078117B" w:rsidP="00DF7DA5">
      <w:pPr>
        <w:suppressAutoHyphens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78117B" w:rsidRDefault="0078117B" w:rsidP="009966A5">
      <w:pPr>
        <w:suppressAutoHyphens w:val="0"/>
        <w:spacing w:before="240" w:after="240" w:line="480" w:lineRule="auto"/>
        <w:jc w:val="both"/>
        <w:rPr>
          <w:sz w:val="28"/>
          <w:szCs w:val="28"/>
        </w:rPr>
      </w:pPr>
      <w:r w:rsidRPr="00DF0622">
        <w:rPr>
          <w:sz w:val="28"/>
          <w:szCs w:val="28"/>
        </w:rPr>
        <w:t>Пояснительная записка</w:t>
      </w:r>
      <w:r w:rsidR="00DF0622">
        <w:rPr>
          <w:sz w:val="28"/>
          <w:szCs w:val="28"/>
        </w:rPr>
        <w:t xml:space="preserve"> ……………………………………………………………….4</w:t>
      </w:r>
    </w:p>
    <w:p w:rsidR="00DF0622" w:rsidRDefault="00DF0622" w:rsidP="009966A5">
      <w:pPr>
        <w:suppressAutoHyphens w:val="0"/>
        <w:spacing w:before="240" w:after="24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 план……………………………………………………………………14</w:t>
      </w:r>
    </w:p>
    <w:p w:rsidR="00DF0622" w:rsidRDefault="00DF0622" w:rsidP="009966A5">
      <w:pPr>
        <w:suppressAutoHyphens w:val="0"/>
        <w:spacing w:before="240" w:after="24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курса…………………………………………………………………….15</w:t>
      </w:r>
    </w:p>
    <w:p w:rsidR="00DF0622" w:rsidRDefault="009966A5" w:rsidP="009966A5">
      <w:pPr>
        <w:suppressAutoHyphens w:val="0"/>
        <w:spacing w:before="240" w:after="24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рекомендуемой литературы…………………………………………………21</w:t>
      </w:r>
    </w:p>
    <w:p w:rsidR="009966A5" w:rsidRPr="00DF0622" w:rsidRDefault="009966A5" w:rsidP="009966A5">
      <w:pPr>
        <w:suppressAutoHyphens w:val="0"/>
        <w:spacing w:before="240" w:after="24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Приложение……………………………………………………………………………22</w:t>
      </w:r>
    </w:p>
    <w:p w:rsidR="0078117B" w:rsidRPr="00DF0622" w:rsidRDefault="0078117B" w:rsidP="009966A5">
      <w:pPr>
        <w:widowControl/>
        <w:suppressAutoHyphens w:val="0"/>
        <w:spacing w:before="240" w:after="240" w:line="480" w:lineRule="auto"/>
        <w:rPr>
          <w:sz w:val="28"/>
          <w:szCs w:val="28"/>
        </w:rPr>
      </w:pPr>
      <w:r w:rsidRPr="00DF0622">
        <w:rPr>
          <w:sz w:val="28"/>
          <w:szCs w:val="28"/>
        </w:rPr>
        <w:br w:type="page"/>
      </w:r>
    </w:p>
    <w:p w:rsidR="00D139E6" w:rsidRPr="00DF7DA5" w:rsidRDefault="002F58F5" w:rsidP="009966A5">
      <w:pPr>
        <w:suppressAutoHyphens w:val="0"/>
        <w:spacing w:before="240" w:after="24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2F58F5" w:rsidRPr="002F58F5" w:rsidRDefault="002F58F5" w:rsidP="002F58F5">
      <w:pPr>
        <w:suppressAutoHyphens w:val="0"/>
        <w:spacing w:line="360" w:lineRule="auto"/>
        <w:jc w:val="center"/>
        <w:rPr>
          <w:b/>
          <w:sz w:val="28"/>
          <w:szCs w:val="28"/>
        </w:rPr>
      </w:pPr>
    </w:p>
    <w:p w:rsidR="004E73E8" w:rsidRPr="00C007A0" w:rsidRDefault="004E73E8" w:rsidP="00CE594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C007A0">
        <w:rPr>
          <w:sz w:val="28"/>
          <w:szCs w:val="28"/>
        </w:rPr>
        <w:t>Мир детства уникален и неповторим, впечатления детства, хорошие и плохие, остаются в памяти людей навсегда, и потому так важно, чтобы человек, вступающий в жизнь, делающий робкие шаги по бесконечной лестнице познания себя и мира, преодолевал эти ступеньки с радостью и удовольствием.  Ведь учёными давно о</w:t>
      </w:r>
      <w:r w:rsidRPr="00C007A0">
        <w:rPr>
          <w:sz w:val="28"/>
          <w:szCs w:val="28"/>
        </w:rPr>
        <w:t>т</w:t>
      </w:r>
      <w:r w:rsidRPr="00C007A0">
        <w:rPr>
          <w:sz w:val="28"/>
          <w:szCs w:val="28"/>
        </w:rPr>
        <w:t>крыто, что решающим фактором некоторых характеристик мышления выступает не сам опыт (знания, умения, навыки), а методы его усвоения. И первым надежным п</w:t>
      </w:r>
      <w:r w:rsidRPr="00C007A0">
        <w:rPr>
          <w:sz w:val="28"/>
          <w:szCs w:val="28"/>
        </w:rPr>
        <w:t>о</w:t>
      </w:r>
      <w:r w:rsidRPr="00C007A0">
        <w:rPr>
          <w:sz w:val="28"/>
          <w:szCs w:val="28"/>
        </w:rPr>
        <w:t>мощником в воспитании и обучении ребят, делающим их жизнь счастливой и о</w:t>
      </w:r>
      <w:r w:rsidRPr="00C007A0">
        <w:rPr>
          <w:sz w:val="28"/>
          <w:szCs w:val="28"/>
        </w:rPr>
        <w:t>с</w:t>
      </w:r>
      <w:r w:rsidRPr="00C007A0">
        <w:rPr>
          <w:sz w:val="28"/>
          <w:szCs w:val="28"/>
        </w:rPr>
        <w:t>мысленной, является творческая активность. Важно научить ребёнка ориентироват</w:t>
      </w:r>
      <w:r w:rsidRPr="00C007A0">
        <w:rPr>
          <w:sz w:val="28"/>
          <w:szCs w:val="28"/>
        </w:rPr>
        <w:t>ь</w:t>
      </w:r>
      <w:r w:rsidRPr="00C007A0">
        <w:rPr>
          <w:sz w:val="28"/>
          <w:szCs w:val="28"/>
        </w:rPr>
        <w:t>ся в окружающем мире, найти себя и реализоваться в деятельности, способству</w:t>
      </w:r>
      <w:r w:rsidRPr="00C007A0">
        <w:rPr>
          <w:sz w:val="28"/>
          <w:szCs w:val="28"/>
        </w:rPr>
        <w:t>ю</w:t>
      </w:r>
      <w:r w:rsidRPr="00C007A0">
        <w:rPr>
          <w:sz w:val="28"/>
          <w:szCs w:val="28"/>
        </w:rPr>
        <w:t>щей его духовному развитию.</w:t>
      </w:r>
    </w:p>
    <w:p w:rsidR="004E73E8" w:rsidRPr="00C007A0" w:rsidRDefault="004E73E8" w:rsidP="00CE594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C007A0">
        <w:rPr>
          <w:sz w:val="28"/>
          <w:szCs w:val="28"/>
        </w:rPr>
        <w:t xml:space="preserve">В рамках реализации ФГОС </w:t>
      </w:r>
      <w:r w:rsidR="00BE78EA" w:rsidRPr="00C007A0">
        <w:rPr>
          <w:sz w:val="28"/>
          <w:szCs w:val="28"/>
        </w:rPr>
        <w:t>О</w:t>
      </w:r>
      <w:r w:rsidRPr="00C007A0">
        <w:rPr>
          <w:sz w:val="28"/>
          <w:szCs w:val="28"/>
        </w:rPr>
        <w:t xml:space="preserve">ОО </w:t>
      </w:r>
      <w:r w:rsidR="00BE78EA" w:rsidRPr="00C007A0">
        <w:rPr>
          <w:sz w:val="28"/>
          <w:szCs w:val="28"/>
        </w:rPr>
        <w:t>вводится</w:t>
      </w:r>
      <w:r w:rsidRPr="00C007A0">
        <w:rPr>
          <w:sz w:val="28"/>
          <w:szCs w:val="28"/>
        </w:rPr>
        <w:t xml:space="preserve"> внеурочн</w:t>
      </w:r>
      <w:r w:rsidR="00BE78EA" w:rsidRPr="00C007A0">
        <w:rPr>
          <w:sz w:val="28"/>
          <w:szCs w:val="28"/>
        </w:rPr>
        <w:t>ая</w:t>
      </w:r>
      <w:r w:rsidRPr="00C007A0">
        <w:rPr>
          <w:sz w:val="28"/>
          <w:szCs w:val="28"/>
        </w:rPr>
        <w:t xml:space="preserve"> деятельност</w:t>
      </w:r>
      <w:r w:rsidR="00BE78EA" w:rsidRPr="00C007A0">
        <w:rPr>
          <w:sz w:val="28"/>
          <w:szCs w:val="28"/>
        </w:rPr>
        <w:t>ь</w:t>
      </w:r>
      <w:r w:rsidRPr="00C007A0">
        <w:rPr>
          <w:sz w:val="28"/>
          <w:szCs w:val="28"/>
        </w:rPr>
        <w:t>, под к</w:t>
      </w:r>
      <w:r w:rsidRPr="00C007A0">
        <w:rPr>
          <w:sz w:val="28"/>
          <w:szCs w:val="28"/>
        </w:rPr>
        <w:t>о</w:t>
      </w:r>
      <w:r w:rsidRPr="00C007A0">
        <w:rPr>
          <w:sz w:val="28"/>
          <w:szCs w:val="28"/>
        </w:rPr>
        <w:t>торой  следует понимать образовательную деятельность, осуществляемую  в фо</w:t>
      </w:r>
      <w:r w:rsidRPr="00C007A0">
        <w:rPr>
          <w:sz w:val="28"/>
          <w:szCs w:val="28"/>
        </w:rPr>
        <w:t>р</w:t>
      </w:r>
      <w:r w:rsidRPr="00C007A0">
        <w:rPr>
          <w:sz w:val="28"/>
          <w:szCs w:val="28"/>
        </w:rPr>
        <w:t xml:space="preserve">мах, отличных от классно-урочной.  </w:t>
      </w:r>
      <w:r w:rsidR="00BE78EA" w:rsidRPr="00C007A0">
        <w:rPr>
          <w:sz w:val="28"/>
          <w:szCs w:val="28"/>
        </w:rPr>
        <w:t>Предлагаемая п</w:t>
      </w:r>
      <w:r w:rsidRPr="00C007A0">
        <w:rPr>
          <w:sz w:val="28"/>
          <w:szCs w:val="28"/>
        </w:rPr>
        <w:t>рограмма «Спасатели вперед</w:t>
      </w:r>
      <w:r w:rsidR="00727CB2" w:rsidRPr="00C007A0">
        <w:rPr>
          <w:sz w:val="28"/>
          <w:szCs w:val="28"/>
        </w:rPr>
        <w:t>!</w:t>
      </w:r>
      <w:r w:rsidRPr="00C007A0">
        <w:rPr>
          <w:sz w:val="28"/>
          <w:szCs w:val="28"/>
        </w:rPr>
        <w:t>» направлена на повышени</w:t>
      </w:r>
      <w:r w:rsidR="000F7C1F" w:rsidRPr="00C007A0">
        <w:rPr>
          <w:sz w:val="28"/>
          <w:szCs w:val="28"/>
        </w:rPr>
        <w:t>е</w:t>
      </w:r>
      <w:r w:rsidRPr="00C007A0">
        <w:rPr>
          <w:sz w:val="28"/>
          <w:szCs w:val="28"/>
        </w:rPr>
        <w:t xml:space="preserve"> уровня знаний учащихся по пожарной безопасности и правилам дорожного движения</w:t>
      </w:r>
      <w:r w:rsidR="000F7C1F" w:rsidRPr="00C007A0">
        <w:rPr>
          <w:sz w:val="28"/>
          <w:szCs w:val="28"/>
        </w:rPr>
        <w:t>,</w:t>
      </w:r>
      <w:r w:rsidRPr="00C007A0">
        <w:rPr>
          <w:sz w:val="28"/>
          <w:szCs w:val="28"/>
        </w:rPr>
        <w:t xml:space="preserve"> формировани</w:t>
      </w:r>
      <w:r w:rsidR="00521BFA" w:rsidRPr="00C007A0">
        <w:rPr>
          <w:sz w:val="28"/>
          <w:szCs w:val="28"/>
        </w:rPr>
        <w:t>е</w:t>
      </w:r>
      <w:r w:rsidRPr="00C007A0">
        <w:rPr>
          <w:sz w:val="28"/>
          <w:szCs w:val="28"/>
        </w:rPr>
        <w:t xml:space="preserve"> общей культуры обучающихся, на их духовно-нравственное, социальное, личностное и интеллектуальное развитие;  обе</w:t>
      </w:r>
      <w:r w:rsidRPr="00C007A0">
        <w:rPr>
          <w:sz w:val="28"/>
          <w:szCs w:val="28"/>
        </w:rPr>
        <w:t>с</w:t>
      </w:r>
      <w:r w:rsidRPr="00C007A0">
        <w:rPr>
          <w:sz w:val="28"/>
          <w:szCs w:val="28"/>
        </w:rPr>
        <w:t>печ</w:t>
      </w:r>
      <w:r w:rsidR="00BE78EA" w:rsidRPr="00C007A0">
        <w:rPr>
          <w:sz w:val="28"/>
          <w:szCs w:val="28"/>
        </w:rPr>
        <w:t xml:space="preserve">ение </w:t>
      </w:r>
      <w:r w:rsidRPr="00C007A0">
        <w:rPr>
          <w:sz w:val="28"/>
          <w:szCs w:val="28"/>
        </w:rPr>
        <w:t>социальн</w:t>
      </w:r>
      <w:r w:rsidR="00BE78EA" w:rsidRPr="00C007A0">
        <w:rPr>
          <w:sz w:val="28"/>
          <w:szCs w:val="28"/>
        </w:rPr>
        <w:t xml:space="preserve">ой </w:t>
      </w:r>
      <w:r w:rsidRPr="00C007A0">
        <w:rPr>
          <w:sz w:val="28"/>
          <w:szCs w:val="28"/>
        </w:rPr>
        <w:t xml:space="preserve"> успешност</w:t>
      </w:r>
      <w:r w:rsidR="00BE78EA" w:rsidRPr="00C007A0">
        <w:rPr>
          <w:sz w:val="28"/>
          <w:szCs w:val="28"/>
        </w:rPr>
        <w:t>и</w:t>
      </w:r>
      <w:r w:rsidRPr="00C007A0">
        <w:rPr>
          <w:sz w:val="28"/>
          <w:szCs w:val="28"/>
        </w:rPr>
        <w:t>, саморазвити</w:t>
      </w:r>
      <w:r w:rsidR="00BE78EA" w:rsidRPr="00C007A0">
        <w:rPr>
          <w:sz w:val="28"/>
          <w:szCs w:val="28"/>
        </w:rPr>
        <w:t>я</w:t>
      </w:r>
      <w:r w:rsidRPr="00C007A0">
        <w:rPr>
          <w:sz w:val="28"/>
          <w:szCs w:val="28"/>
        </w:rPr>
        <w:t xml:space="preserve"> и самосовершенствовани</w:t>
      </w:r>
      <w:r w:rsidR="00BE78EA" w:rsidRPr="00C007A0">
        <w:rPr>
          <w:sz w:val="28"/>
          <w:szCs w:val="28"/>
        </w:rPr>
        <w:t>я</w:t>
      </w:r>
      <w:r w:rsidRPr="00C007A0">
        <w:rPr>
          <w:sz w:val="28"/>
          <w:szCs w:val="28"/>
        </w:rPr>
        <w:t>, сохр</w:t>
      </w:r>
      <w:r w:rsidRPr="00C007A0">
        <w:rPr>
          <w:sz w:val="28"/>
          <w:szCs w:val="28"/>
        </w:rPr>
        <w:t>а</w:t>
      </w:r>
      <w:r w:rsidRPr="00C007A0">
        <w:rPr>
          <w:sz w:val="28"/>
          <w:szCs w:val="28"/>
        </w:rPr>
        <w:t>нени</w:t>
      </w:r>
      <w:r w:rsidR="00BE78EA" w:rsidRPr="00C007A0">
        <w:rPr>
          <w:sz w:val="28"/>
          <w:szCs w:val="28"/>
        </w:rPr>
        <w:t>я</w:t>
      </w:r>
      <w:r w:rsidRPr="00C007A0">
        <w:rPr>
          <w:sz w:val="28"/>
          <w:szCs w:val="28"/>
        </w:rPr>
        <w:t xml:space="preserve"> и укреплени</w:t>
      </w:r>
      <w:r w:rsidR="00BE78EA" w:rsidRPr="00C007A0">
        <w:rPr>
          <w:sz w:val="28"/>
          <w:szCs w:val="28"/>
        </w:rPr>
        <w:t>я</w:t>
      </w:r>
      <w:r w:rsidRPr="00C007A0">
        <w:rPr>
          <w:sz w:val="28"/>
          <w:szCs w:val="28"/>
        </w:rPr>
        <w:t xml:space="preserve"> здоровья обучающихся.</w:t>
      </w:r>
    </w:p>
    <w:p w:rsidR="00CE5947" w:rsidRDefault="004E73E8" w:rsidP="00CE594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C007A0">
        <w:rPr>
          <w:sz w:val="28"/>
          <w:szCs w:val="28"/>
        </w:rPr>
        <w:t xml:space="preserve">Программа </w:t>
      </w:r>
      <w:r w:rsidR="00DF7DA5" w:rsidRPr="00C007A0">
        <w:rPr>
          <w:sz w:val="28"/>
          <w:szCs w:val="28"/>
        </w:rPr>
        <w:t>составлена на основе авторск</w:t>
      </w:r>
      <w:r w:rsidR="00A85D2C" w:rsidRPr="00C007A0">
        <w:rPr>
          <w:sz w:val="28"/>
          <w:szCs w:val="28"/>
        </w:rPr>
        <w:t>их</w:t>
      </w:r>
      <w:r w:rsidR="00DF7DA5" w:rsidRPr="00C007A0">
        <w:rPr>
          <w:sz w:val="28"/>
          <w:szCs w:val="28"/>
        </w:rPr>
        <w:t xml:space="preserve"> программ В.</w:t>
      </w:r>
      <w:r w:rsidR="00A85D2C" w:rsidRPr="00C007A0">
        <w:rPr>
          <w:sz w:val="28"/>
          <w:szCs w:val="28"/>
        </w:rPr>
        <w:t xml:space="preserve"> </w:t>
      </w:r>
      <w:r w:rsidR="00DF7DA5" w:rsidRPr="00C007A0">
        <w:rPr>
          <w:sz w:val="28"/>
          <w:szCs w:val="28"/>
        </w:rPr>
        <w:t>А. Горского</w:t>
      </w:r>
      <w:r w:rsidR="00A85D2C" w:rsidRPr="00C007A0">
        <w:rPr>
          <w:sz w:val="28"/>
          <w:szCs w:val="28"/>
        </w:rPr>
        <w:t xml:space="preserve"> «Отряд юных пожарных»,</w:t>
      </w:r>
      <w:r w:rsidR="00CE5947">
        <w:rPr>
          <w:sz w:val="28"/>
          <w:szCs w:val="28"/>
        </w:rPr>
        <w:t xml:space="preserve">Н. Ф. Виноградова </w:t>
      </w:r>
      <w:r w:rsidR="00A85D2C" w:rsidRPr="00C007A0">
        <w:rPr>
          <w:sz w:val="28"/>
          <w:szCs w:val="28"/>
        </w:rPr>
        <w:t xml:space="preserve"> «Юные инспекторы дорожного движения</w:t>
      </w:r>
      <w:r w:rsidR="00BE78EA" w:rsidRPr="00C007A0">
        <w:rPr>
          <w:sz w:val="28"/>
          <w:szCs w:val="28"/>
        </w:rPr>
        <w:t>» - М.: Просвещение, 2011</w:t>
      </w:r>
      <w:r w:rsidR="00CE5947">
        <w:rPr>
          <w:sz w:val="28"/>
          <w:szCs w:val="28"/>
        </w:rPr>
        <w:t xml:space="preserve"> – 111с</w:t>
      </w:r>
      <w:r w:rsidR="00BE78EA" w:rsidRPr="00C007A0">
        <w:rPr>
          <w:sz w:val="28"/>
          <w:szCs w:val="28"/>
        </w:rPr>
        <w:t>.</w:t>
      </w:r>
      <w:r w:rsidR="00CE5947">
        <w:rPr>
          <w:sz w:val="28"/>
          <w:szCs w:val="28"/>
        </w:rPr>
        <w:t xml:space="preserve"> –(Стандарты второго поколения).</w:t>
      </w:r>
    </w:p>
    <w:p w:rsidR="00CE5947" w:rsidRPr="00C007A0" w:rsidRDefault="00BE78EA" w:rsidP="00CE594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C007A0">
        <w:rPr>
          <w:sz w:val="28"/>
          <w:szCs w:val="28"/>
        </w:rPr>
        <w:t xml:space="preserve"> </w:t>
      </w:r>
      <w:r w:rsidR="00CE5947" w:rsidRPr="00C007A0">
        <w:rPr>
          <w:sz w:val="28"/>
          <w:szCs w:val="28"/>
        </w:rPr>
        <w:t>Программа рассчитана на 68 часа, из которых 27 часов отведено на аудит</w:t>
      </w:r>
      <w:r w:rsidR="00CE5947">
        <w:rPr>
          <w:sz w:val="28"/>
          <w:szCs w:val="28"/>
        </w:rPr>
        <w:t>о</w:t>
      </w:r>
      <w:r w:rsidR="00CE5947">
        <w:rPr>
          <w:sz w:val="28"/>
          <w:szCs w:val="28"/>
        </w:rPr>
        <w:t>р</w:t>
      </w:r>
      <w:r w:rsidR="00CE5947" w:rsidRPr="00C007A0">
        <w:rPr>
          <w:sz w:val="28"/>
          <w:szCs w:val="28"/>
        </w:rPr>
        <w:t>ные занятия, 41 часов практические работы.</w:t>
      </w:r>
    </w:p>
    <w:p w:rsidR="00CE5947" w:rsidRPr="00C007A0" w:rsidRDefault="00CE5947" w:rsidP="00CE594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C007A0">
        <w:rPr>
          <w:sz w:val="28"/>
          <w:szCs w:val="28"/>
        </w:rPr>
        <w:t>Занятия могут проводить педагоги, специалисты ГИБДД, сотрудники Гос</w:t>
      </w:r>
      <w:r w:rsidRPr="00C007A0">
        <w:rPr>
          <w:sz w:val="28"/>
          <w:szCs w:val="28"/>
        </w:rPr>
        <w:t>у</w:t>
      </w:r>
      <w:r w:rsidRPr="00C007A0">
        <w:rPr>
          <w:sz w:val="28"/>
          <w:szCs w:val="28"/>
        </w:rPr>
        <w:t>дарственного пожарного надзора  в учебном классе, оснащенном соответственным оборудованием. Занятия проводятся 1 раз в неделю по 2 часа.</w:t>
      </w:r>
    </w:p>
    <w:p w:rsidR="004E73E8" w:rsidRDefault="004E73E8" w:rsidP="00CE5947">
      <w:pPr>
        <w:suppressAutoHyphens w:val="0"/>
        <w:spacing w:line="360" w:lineRule="auto"/>
        <w:ind w:firstLine="708"/>
        <w:jc w:val="both"/>
        <w:rPr>
          <w:sz w:val="28"/>
          <w:szCs w:val="28"/>
        </w:rPr>
      </w:pPr>
    </w:p>
    <w:p w:rsidR="00CE5947" w:rsidRPr="00C007A0" w:rsidRDefault="00CE5947" w:rsidP="00CE5947">
      <w:pPr>
        <w:suppressAutoHyphens w:val="0"/>
        <w:spacing w:line="360" w:lineRule="auto"/>
        <w:ind w:firstLine="708"/>
        <w:jc w:val="both"/>
        <w:rPr>
          <w:sz w:val="28"/>
          <w:szCs w:val="28"/>
        </w:rPr>
      </w:pPr>
    </w:p>
    <w:p w:rsidR="0078117B" w:rsidRDefault="004E73E8" w:rsidP="00CE5947">
      <w:pPr>
        <w:suppressAutoHyphens w:val="0"/>
        <w:spacing w:line="360" w:lineRule="auto"/>
        <w:ind w:firstLine="851"/>
        <w:jc w:val="both"/>
        <w:rPr>
          <w:b/>
          <w:sz w:val="28"/>
          <w:szCs w:val="28"/>
        </w:rPr>
      </w:pPr>
      <w:r w:rsidRPr="00C007A0">
        <w:rPr>
          <w:b/>
          <w:sz w:val="28"/>
          <w:szCs w:val="28"/>
        </w:rPr>
        <w:t>Цель программы:</w:t>
      </w:r>
    </w:p>
    <w:p w:rsidR="004E73E8" w:rsidRPr="00C007A0" w:rsidRDefault="004E73E8" w:rsidP="00CE5947">
      <w:pPr>
        <w:suppressAutoHyphens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007A0">
        <w:rPr>
          <w:b/>
          <w:sz w:val="28"/>
          <w:szCs w:val="28"/>
        </w:rPr>
        <w:t xml:space="preserve"> </w:t>
      </w:r>
    </w:p>
    <w:p w:rsidR="00B10086" w:rsidRPr="00C007A0" w:rsidRDefault="004E73E8" w:rsidP="00CE5947">
      <w:pPr>
        <w:suppressAutoHyphens w:val="0"/>
        <w:spacing w:line="360" w:lineRule="auto"/>
        <w:ind w:firstLine="851"/>
        <w:jc w:val="both"/>
        <w:rPr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развитие личности обучающегося на основе освоения универсальных ученых действий, разнообразия организационных форм и учета индивидуальных особен</w:t>
      </w:r>
      <w:r w:rsidR="00B71971" w:rsidRPr="00C007A0">
        <w:rPr>
          <w:rStyle w:val="Zag11"/>
          <w:rFonts w:eastAsia="@Arial Unicode MS"/>
          <w:sz w:val="28"/>
          <w:szCs w:val="28"/>
        </w:rPr>
        <w:t>н</w:t>
      </w:r>
      <w:r w:rsidR="00B71971" w:rsidRPr="00C007A0">
        <w:rPr>
          <w:rStyle w:val="Zag11"/>
          <w:rFonts w:eastAsia="@Arial Unicode MS"/>
          <w:sz w:val="28"/>
          <w:szCs w:val="28"/>
        </w:rPr>
        <w:t>о</w:t>
      </w:r>
      <w:r w:rsidRPr="00C007A0">
        <w:rPr>
          <w:rStyle w:val="Zag11"/>
          <w:rFonts w:eastAsia="@Arial Unicode MS"/>
          <w:sz w:val="28"/>
          <w:szCs w:val="28"/>
        </w:rPr>
        <w:t>стей каждого обучающегося, обеспечивающих рост творческого потенциала, позн</w:t>
      </w:r>
      <w:r w:rsidRPr="00C007A0">
        <w:rPr>
          <w:rStyle w:val="Zag11"/>
          <w:rFonts w:eastAsia="@Arial Unicode MS"/>
          <w:sz w:val="28"/>
          <w:szCs w:val="28"/>
        </w:rPr>
        <w:t>а</w:t>
      </w:r>
      <w:r w:rsidRPr="00C007A0">
        <w:rPr>
          <w:rStyle w:val="Zag11"/>
          <w:rFonts w:eastAsia="@Arial Unicode MS"/>
          <w:sz w:val="28"/>
          <w:szCs w:val="28"/>
        </w:rPr>
        <w:t>вательных мотивов</w:t>
      </w:r>
      <w:r w:rsidR="000F7C1F" w:rsidRPr="00C007A0">
        <w:rPr>
          <w:color w:val="000000"/>
          <w:sz w:val="28"/>
          <w:szCs w:val="28"/>
        </w:rPr>
        <w:t xml:space="preserve"> через освоение навыков социального взаимодействия</w:t>
      </w:r>
      <w:r w:rsidR="00B71971" w:rsidRPr="00C007A0">
        <w:rPr>
          <w:color w:val="000000"/>
          <w:sz w:val="28"/>
          <w:szCs w:val="28"/>
        </w:rPr>
        <w:t>.</w:t>
      </w:r>
    </w:p>
    <w:p w:rsidR="00B10086" w:rsidRPr="00C007A0" w:rsidRDefault="00B10086" w:rsidP="00CE5947">
      <w:pPr>
        <w:suppressAutoHyphens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0F7C1F" w:rsidRPr="00C007A0" w:rsidRDefault="000F7C1F" w:rsidP="00CE5947">
      <w:pPr>
        <w:suppressAutoHyphens w:val="0"/>
        <w:spacing w:line="360" w:lineRule="auto"/>
        <w:ind w:firstLine="851"/>
        <w:jc w:val="both"/>
        <w:rPr>
          <w:b/>
          <w:sz w:val="28"/>
          <w:szCs w:val="28"/>
        </w:rPr>
      </w:pPr>
      <w:r w:rsidRPr="00C007A0">
        <w:rPr>
          <w:b/>
          <w:sz w:val="28"/>
          <w:szCs w:val="28"/>
        </w:rPr>
        <w:t>Задачи программы:</w:t>
      </w:r>
    </w:p>
    <w:p w:rsidR="00AA68B9" w:rsidRPr="00C007A0" w:rsidRDefault="00AA68B9" w:rsidP="00CE5947">
      <w:pPr>
        <w:shd w:val="clear" w:color="auto" w:fill="FFFFFF"/>
        <w:suppressAutoHyphens w:val="0"/>
        <w:autoSpaceDE w:val="0"/>
        <w:spacing w:line="360" w:lineRule="auto"/>
        <w:ind w:left="360" w:right="173"/>
        <w:jc w:val="both"/>
        <w:rPr>
          <w:sz w:val="28"/>
          <w:szCs w:val="28"/>
        </w:rPr>
      </w:pPr>
    </w:p>
    <w:p w:rsidR="00AA68B9" w:rsidRPr="00C007A0" w:rsidRDefault="00AA68B9" w:rsidP="00CE5947">
      <w:pPr>
        <w:numPr>
          <w:ilvl w:val="0"/>
          <w:numId w:val="21"/>
        </w:numPr>
        <w:shd w:val="clear" w:color="auto" w:fill="FFFFFF"/>
        <w:suppressAutoHyphens w:val="0"/>
        <w:autoSpaceDE w:val="0"/>
        <w:spacing w:line="360" w:lineRule="auto"/>
        <w:ind w:left="0" w:right="173" w:firstLine="851"/>
        <w:jc w:val="both"/>
        <w:rPr>
          <w:sz w:val="28"/>
          <w:szCs w:val="28"/>
        </w:rPr>
      </w:pPr>
      <w:r w:rsidRPr="00C007A0">
        <w:rPr>
          <w:sz w:val="28"/>
          <w:szCs w:val="28"/>
        </w:rPr>
        <w:t>повысить уровень знаний о правилах дорожного движения и о пожа</w:t>
      </w:r>
      <w:r w:rsidRPr="00C007A0">
        <w:rPr>
          <w:sz w:val="28"/>
          <w:szCs w:val="28"/>
        </w:rPr>
        <w:t>р</w:t>
      </w:r>
      <w:r w:rsidRPr="00C007A0">
        <w:rPr>
          <w:sz w:val="28"/>
          <w:szCs w:val="28"/>
        </w:rPr>
        <w:t xml:space="preserve">ной безопасности; </w:t>
      </w:r>
    </w:p>
    <w:p w:rsidR="00AA68B9" w:rsidRPr="00C007A0" w:rsidRDefault="00AA68B9" w:rsidP="00CE5947">
      <w:pPr>
        <w:numPr>
          <w:ilvl w:val="0"/>
          <w:numId w:val="21"/>
        </w:numPr>
        <w:shd w:val="clear" w:color="auto" w:fill="FFFFFF"/>
        <w:suppressAutoHyphens w:val="0"/>
        <w:autoSpaceDE w:val="0"/>
        <w:spacing w:line="360" w:lineRule="auto"/>
        <w:ind w:left="0" w:right="173" w:firstLine="851"/>
        <w:jc w:val="both"/>
        <w:rPr>
          <w:sz w:val="28"/>
          <w:szCs w:val="28"/>
        </w:rPr>
      </w:pPr>
      <w:r w:rsidRPr="00C007A0">
        <w:rPr>
          <w:spacing w:val="-3"/>
          <w:sz w:val="28"/>
          <w:szCs w:val="28"/>
        </w:rPr>
        <w:t>создать условий для образования и поддержки детских коллективов, для реализации ин</w:t>
      </w:r>
      <w:r w:rsidRPr="00C007A0">
        <w:rPr>
          <w:sz w:val="28"/>
          <w:szCs w:val="28"/>
        </w:rPr>
        <w:t>тересов, потребностей в самосовершенствовании, саморазвитии, с</w:t>
      </w:r>
      <w:r w:rsidRPr="00C007A0">
        <w:rPr>
          <w:sz w:val="28"/>
          <w:szCs w:val="28"/>
        </w:rPr>
        <w:t>а</w:t>
      </w:r>
      <w:r w:rsidRPr="00C007A0">
        <w:rPr>
          <w:sz w:val="28"/>
          <w:szCs w:val="28"/>
        </w:rPr>
        <w:t>моопределении;</w:t>
      </w:r>
    </w:p>
    <w:p w:rsidR="00DA7967" w:rsidRPr="00C007A0" w:rsidRDefault="00AA68B9" w:rsidP="00CE5947">
      <w:pPr>
        <w:pStyle w:val="a3"/>
        <w:numPr>
          <w:ilvl w:val="0"/>
          <w:numId w:val="21"/>
        </w:numPr>
        <w:shd w:val="clear" w:color="auto" w:fill="FFFFFF"/>
        <w:suppressAutoHyphens w:val="0"/>
        <w:autoSpaceDE w:val="0"/>
        <w:spacing w:line="360" w:lineRule="auto"/>
        <w:ind w:left="0" w:right="173" w:firstLine="851"/>
        <w:jc w:val="both"/>
        <w:rPr>
          <w:rFonts w:ascii="Times New Roman" w:hAnsi="Times New Roman"/>
          <w:spacing w:val="-3"/>
          <w:sz w:val="28"/>
          <w:szCs w:val="28"/>
        </w:rPr>
      </w:pPr>
      <w:r w:rsidRPr="00C007A0">
        <w:rPr>
          <w:rFonts w:ascii="Times New Roman" w:hAnsi="Times New Roman"/>
          <w:spacing w:val="-3"/>
          <w:sz w:val="28"/>
          <w:szCs w:val="28"/>
        </w:rPr>
        <w:t>формирова</w:t>
      </w:r>
      <w:r w:rsidR="00E82F20" w:rsidRPr="00C007A0">
        <w:rPr>
          <w:rFonts w:ascii="Times New Roman" w:hAnsi="Times New Roman"/>
          <w:spacing w:val="-3"/>
          <w:sz w:val="28"/>
          <w:szCs w:val="28"/>
        </w:rPr>
        <w:t>ть</w:t>
      </w:r>
      <w:r w:rsidRPr="00C007A0">
        <w:rPr>
          <w:rFonts w:ascii="Times New Roman" w:hAnsi="Times New Roman"/>
          <w:spacing w:val="-3"/>
          <w:sz w:val="28"/>
          <w:szCs w:val="28"/>
        </w:rPr>
        <w:t xml:space="preserve"> патриотических чувств и гражданского сознания;</w:t>
      </w:r>
    </w:p>
    <w:p w:rsidR="00DA7967" w:rsidRPr="00C007A0" w:rsidRDefault="00DA7967" w:rsidP="00CE5947">
      <w:pPr>
        <w:pStyle w:val="a3"/>
        <w:numPr>
          <w:ilvl w:val="0"/>
          <w:numId w:val="21"/>
        </w:numPr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познакомить с работой современных технических устройств, использу</w:t>
      </w:r>
      <w:r w:rsidRPr="00C007A0">
        <w:rPr>
          <w:rFonts w:ascii="Times New Roman" w:hAnsi="Times New Roman"/>
          <w:sz w:val="28"/>
          <w:szCs w:val="28"/>
        </w:rPr>
        <w:t>е</w:t>
      </w:r>
      <w:r w:rsidRPr="00C007A0">
        <w:rPr>
          <w:rFonts w:ascii="Times New Roman" w:hAnsi="Times New Roman"/>
          <w:sz w:val="28"/>
          <w:szCs w:val="28"/>
        </w:rPr>
        <w:t xml:space="preserve">мых в различных службах </w:t>
      </w:r>
      <w:r w:rsidR="00E82F20" w:rsidRPr="00C007A0">
        <w:rPr>
          <w:rFonts w:ascii="Times New Roman" w:hAnsi="Times New Roman"/>
          <w:sz w:val="28"/>
          <w:szCs w:val="28"/>
        </w:rPr>
        <w:t>спасения</w:t>
      </w:r>
      <w:r w:rsidRPr="00C007A0">
        <w:rPr>
          <w:rFonts w:ascii="Times New Roman" w:hAnsi="Times New Roman"/>
          <w:sz w:val="28"/>
          <w:szCs w:val="28"/>
        </w:rPr>
        <w:t xml:space="preserve">;  </w:t>
      </w:r>
    </w:p>
    <w:p w:rsidR="00DA7967" w:rsidRPr="00C007A0" w:rsidRDefault="00DA7967" w:rsidP="00CE5947">
      <w:pPr>
        <w:pStyle w:val="a3"/>
        <w:numPr>
          <w:ilvl w:val="0"/>
          <w:numId w:val="21"/>
        </w:numPr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дать опыт в реальной деятельности по профилактике детского дорожн</w:t>
      </w:r>
      <w:r w:rsidRPr="00C007A0">
        <w:rPr>
          <w:rFonts w:ascii="Times New Roman" w:hAnsi="Times New Roman"/>
          <w:sz w:val="28"/>
          <w:szCs w:val="28"/>
        </w:rPr>
        <w:t>о</w:t>
      </w:r>
      <w:r w:rsidRPr="00C007A0">
        <w:rPr>
          <w:rFonts w:ascii="Times New Roman" w:hAnsi="Times New Roman"/>
          <w:sz w:val="28"/>
          <w:szCs w:val="28"/>
        </w:rPr>
        <w:t>го травматизма; научить приемам оказания первой доврачебной помощи, постр</w:t>
      </w:r>
      <w:r w:rsidRPr="00C007A0">
        <w:rPr>
          <w:rFonts w:ascii="Times New Roman" w:hAnsi="Times New Roman"/>
          <w:sz w:val="28"/>
          <w:szCs w:val="28"/>
        </w:rPr>
        <w:t>а</w:t>
      </w:r>
      <w:r w:rsidRPr="00C007A0">
        <w:rPr>
          <w:rFonts w:ascii="Times New Roman" w:hAnsi="Times New Roman"/>
          <w:sz w:val="28"/>
          <w:szCs w:val="28"/>
        </w:rPr>
        <w:t>давшим в дорожно-транспортных происшествиях</w:t>
      </w:r>
      <w:r w:rsidR="00E82F20" w:rsidRPr="00C007A0">
        <w:rPr>
          <w:rFonts w:ascii="Times New Roman" w:hAnsi="Times New Roman"/>
          <w:sz w:val="28"/>
          <w:szCs w:val="28"/>
        </w:rPr>
        <w:t xml:space="preserve"> и при пожарах</w:t>
      </w:r>
      <w:r w:rsidRPr="00C007A0">
        <w:rPr>
          <w:rFonts w:ascii="Times New Roman" w:hAnsi="Times New Roman"/>
          <w:sz w:val="28"/>
          <w:szCs w:val="28"/>
        </w:rPr>
        <w:t xml:space="preserve">; </w:t>
      </w:r>
    </w:p>
    <w:p w:rsidR="004E73E8" w:rsidRPr="00C007A0" w:rsidRDefault="00DA7967" w:rsidP="00CE5947">
      <w:pPr>
        <w:pStyle w:val="a3"/>
        <w:numPr>
          <w:ilvl w:val="0"/>
          <w:numId w:val="21"/>
        </w:numPr>
        <w:suppressAutoHyphens w:val="0"/>
        <w:spacing w:line="360" w:lineRule="auto"/>
        <w:ind w:left="0" w:firstLine="851"/>
        <w:jc w:val="both"/>
        <w:rPr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развить природные задатки, способствующие успеху в социальном и профессиональном самоопределении детей.</w:t>
      </w:r>
    </w:p>
    <w:p w:rsidR="004E73E8" w:rsidRPr="00C007A0" w:rsidRDefault="004E73E8" w:rsidP="00CE5947">
      <w:pPr>
        <w:shd w:val="clear" w:color="auto" w:fill="FFFFFF"/>
        <w:suppressAutoHyphens w:val="0"/>
        <w:autoSpaceDE w:val="0"/>
        <w:spacing w:line="360" w:lineRule="auto"/>
        <w:ind w:left="720" w:right="173"/>
        <w:jc w:val="both"/>
        <w:rPr>
          <w:spacing w:val="-3"/>
          <w:sz w:val="28"/>
          <w:szCs w:val="28"/>
        </w:rPr>
      </w:pPr>
    </w:p>
    <w:p w:rsidR="004E73E8" w:rsidRPr="00C007A0" w:rsidRDefault="004E73E8" w:rsidP="00CE5947">
      <w:pPr>
        <w:shd w:val="clear" w:color="auto" w:fill="FFFFFF"/>
        <w:suppressAutoHyphens w:val="0"/>
        <w:autoSpaceDE w:val="0"/>
        <w:spacing w:line="360" w:lineRule="auto"/>
        <w:ind w:left="720" w:right="173"/>
        <w:jc w:val="both"/>
        <w:rPr>
          <w:b/>
          <w:sz w:val="28"/>
          <w:szCs w:val="28"/>
        </w:rPr>
      </w:pPr>
    </w:p>
    <w:p w:rsidR="004E73E8" w:rsidRPr="00C007A0" w:rsidRDefault="004E73E8" w:rsidP="00CE5947">
      <w:pPr>
        <w:pStyle w:val="a7"/>
        <w:ind w:firstLine="851"/>
        <w:jc w:val="both"/>
        <w:rPr>
          <w:b/>
          <w:szCs w:val="28"/>
        </w:rPr>
      </w:pPr>
      <w:r w:rsidRPr="00C007A0">
        <w:rPr>
          <w:b/>
          <w:szCs w:val="28"/>
        </w:rPr>
        <w:t>Общая характеристика курса</w:t>
      </w:r>
    </w:p>
    <w:p w:rsidR="00735FFC" w:rsidRPr="00C007A0" w:rsidRDefault="004E73E8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Про</w:t>
      </w:r>
      <w:r w:rsidR="00735FFC" w:rsidRPr="00C007A0">
        <w:rPr>
          <w:rStyle w:val="Zag11"/>
          <w:rFonts w:eastAsia="@Arial Unicode MS"/>
          <w:sz w:val="28"/>
          <w:szCs w:val="28"/>
        </w:rPr>
        <w:t>грамма внеурочной деятельности «Спасатели вперед</w:t>
      </w:r>
      <w:r w:rsidRPr="00C007A0">
        <w:rPr>
          <w:rStyle w:val="Zag11"/>
          <w:rFonts w:eastAsia="@Arial Unicode MS"/>
          <w:sz w:val="28"/>
          <w:szCs w:val="28"/>
        </w:rPr>
        <w:t>» разработана для организации занятий с обучающимися</w:t>
      </w:r>
      <w:r w:rsidR="00735FFC" w:rsidRPr="00C007A0">
        <w:rPr>
          <w:rStyle w:val="Zag11"/>
          <w:rFonts w:eastAsia="@Arial Unicode MS"/>
          <w:sz w:val="28"/>
          <w:szCs w:val="28"/>
        </w:rPr>
        <w:t xml:space="preserve"> 5</w:t>
      </w:r>
      <w:r w:rsidRPr="00C007A0">
        <w:rPr>
          <w:rStyle w:val="Zag11"/>
          <w:rFonts w:eastAsia="@Arial Unicode MS"/>
          <w:sz w:val="28"/>
          <w:szCs w:val="28"/>
        </w:rPr>
        <w:t xml:space="preserve">-х классов в соответствии с требовании ФГОС </w:t>
      </w:r>
      <w:r w:rsidR="00BE78EA" w:rsidRPr="00C007A0">
        <w:rPr>
          <w:rStyle w:val="Zag11"/>
          <w:rFonts w:eastAsia="@Arial Unicode MS"/>
          <w:sz w:val="28"/>
          <w:szCs w:val="28"/>
        </w:rPr>
        <w:t>ООО</w:t>
      </w:r>
      <w:r w:rsidRPr="00C007A0">
        <w:rPr>
          <w:rStyle w:val="Zag11"/>
          <w:rFonts w:eastAsia="@Arial Unicode MS"/>
          <w:sz w:val="28"/>
          <w:szCs w:val="28"/>
        </w:rPr>
        <w:t xml:space="preserve">.  Программа состоит из </w:t>
      </w:r>
      <w:r w:rsidR="00735FFC" w:rsidRPr="00C007A0">
        <w:rPr>
          <w:rStyle w:val="Zag11"/>
          <w:rFonts w:eastAsia="@Arial Unicode MS"/>
          <w:sz w:val="28"/>
          <w:szCs w:val="28"/>
        </w:rPr>
        <w:t>2</w:t>
      </w:r>
      <w:r w:rsidRPr="00C007A0">
        <w:rPr>
          <w:rStyle w:val="Zag11"/>
          <w:rFonts w:eastAsia="@Arial Unicode MS"/>
          <w:sz w:val="28"/>
          <w:szCs w:val="28"/>
        </w:rPr>
        <w:t xml:space="preserve"> модулей:</w:t>
      </w:r>
    </w:p>
    <w:p w:rsidR="00735FFC" w:rsidRPr="00C007A0" w:rsidRDefault="004E73E8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b/>
          <w:i/>
          <w:sz w:val="28"/>
          <w:szCs w:val="28"/>
        </w:rPr>
        <w:t>1модуль</w:t>
      </w:r>
      <w:r w:rsidR="00521BFA" w:rsidRPr="00C007A0">
        <w:rPr>
          <w:rStyle w:val="Zag11"/>
          <w:rFonts w:eastAsia="@Arial Unicode MS"/>
          <w:i/>
          <w:sz w:val="28"/>
          <w:szCs w:val="28"/>
        </w:rPr>
        <w:t xml:space="preserve"> </w:t>
      </w:r>
      <w:r w:rsidRPr="00C007A0">
        <w:rPr>
          <w:rStyle w:val="Zag11"/>
          <w:rFonts w:eastAsia="@Arial Unicode MS"/>
          <w:sz w:val="28"/>
          <w:szCs w:val="28"/>
        </w:rPr>
        <w:t xml:space="preserve"> </w:t>
      </w:r>
      <w:r w:rsidR="00735FFC" w:rsidRPr="00C007A0">
        <w:rPr>
          <w:rStyle w:val="Zag11"/>
          <w:rFonts w:eastAsia="@Arial Unicode MS"/>
          <w:sz w:val="28"/>
          <w:szCs w:val="28"/>
        </w:rPr>
        <w:t>«Юные инспектора дорожного движения»</w:t>
      </w:r>
      <w:r w:rsidR="00CE5947">
        <w:rPr>
          <w:rStyle w:val="Zag11"/>
          <w:rFonts w:eastAsia="@Arial Unicode MS"/>
          <w:sz w:val="28"/>
          <w:szCs w:val="28"/>
        </w:rPr>
        <w:t xml:space="preserve"> </w:t>
      </w:r>
      <w:r w:rsidR="00735FFC" w:rsidRPr="00C007A0">
        <w:rPr>
          <w:rStyle w:val="Zag11"/>
          <w:rFonts w:eastAsia="@Arial Unicode MS"/>
          <w:sz w:val="28"/>
          <w:szCs w:val="28"/>
        </w:rPr>
        <w:t>(ЮИДД)</w:t>
      </w:r>
      <w:r w:rsidR="006C57AA" w:rsidRPr="00C007A0">
        <w:rPr>
          <w:rStyle w:val="Zag11"/>
          <w:rFonts w:eastAsia="@Arial Unicode MS"/>
          <w:sz w:val="28"/>
          <w:szCs w:val="28"/>
        </w:rPr>
        <w:t>.</w:t>
      </w:r>
    </w:p>
    <w:p w:rsidR="00727CB2" w:rsidRPr="0078117B" w:rsidRDefault="00735FFC" w:rsidP="0078117B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b/>
          <w:i/>
          <w:sz w:val="28"/>
          <w:szCs w:val="28"/>
        </w:rPr>
        <w:lastRenderedPageBreak/>
        <w:t>2 модуль</w:t>
      </w:r>
      <w:r w:rsidRPr="00C007A0">
        <w:rPr>
          <w:rStyle w:val="Zag11"/>
          <w:rFonts w:eastAsia="@Arial Unicode MS"/>
          <w:sz w:val="28"/>
          <w:szCs w:val="28"/>
        </w:rPr>
        <w:t xml:space="preserve"> «Дружина юных пожарных» (ДЮП)</w:t>
      </w:r>
      <w:r w:rsidR="006C57AA" w:rsidRPr="00C007A0">
        <w:rPr>
          <w:rStyle w:val="Zag11"/>
          <w:rFonts w:eastAsia="@Arial Unicode MS"/>
          <w:sz w:val="28"/>
          <w:szCs w:val="28"/>
        </w:rPr>
        <w:t>.</w:t>
      </w:r>
    </w:p>
    <w:p w:rsidR="006C57AA" w:rsidRPr="00C007A0" w:rsidRDefault="006C57AA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b/>
          <w:i/>
          <w:sz w:val="28"/>
          <w:szCs w:val="28"/>
        </w:rPr>
      </w:pPr>
      <w:r w:rsidRPr="00C007A0">
        <w:rPr>
          <w:rStyle w:val="Zag11"/>
          <w:rFonts w:eastAsia="@Arial Unicode MS"/>
          <w:i/>
          <w:sz w:val="28"/>
          <w:szCs w:val="28"/>
        </w:rPr>
        <w:t xml:space="preserve">Освоение программы предполагает, что дети будут </w:t>
      </w:r>
      <w:r w:rsidRPr="00C007A0">
        <w:rPr>
          <w:rStyle w:val="Zag11"/>
          <w:rFonts w:eastAsia="@Arial Unicode MS"/>
          <w:b/>
          <w:i/>
          <w:sz w:val="28"/>
          <w:szCs w:val="28"/>
        </w:rPr>
        <w:t>знать:</w:t>
      </w:r>
    </w:p>
    <w:p w:rsidR="00FB4434" w:rsidRPr="00C007A0" w:rsidRDefault="006C57AA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основные положения нормативных документов по организации и ведения аварийно-спасательных работ;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-правила дорожного движения на дорогах и улицах;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 xml:space="preserve">- </w:t>
      </w:r>
      <w:r w:rsidR="006C57AA" w:rsidRPr="00C007A0">
        <w:rPr>
          <w:rStyle w:val="Zag11"/>
          <w:rFonts w:eastAsia="@Arial Unicode MS"/>
          <w:sz w:val="28"/>
          <w:szCs w:val="28"/>
        </w:rPr>
        <w:t xml:space="preserve">принципы организации и порядок тушения </w:t>
      </w:r>
      <w:r w:rsidRPr="00C007A0">
        <w:rPr>
          <w:rStyle w:val="Zag11"/>
          <w:rFonts w:eastAsia="@Arial Unicode MS"/>
          <w:sz w:val="28"/>
          <w:szCs w:val="28"/>
        </w:rPr>
        <w:t>пожаров;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особенности применения специальных средств пожаротушения, оборудов</w:t>
      </w:r>
      <w:r w:rsidRPr="00C007A0">
        <w:rPr>
          <w:rStyle w:val="Zag11"/>
          <w:rFonts w:eastAsia="@Arial Unicode MS"/>
          <w:sz w:val="28"/>
          <w:szCs w:val="28"/>
        </w:rPr>
        <w:t>а</w:t>
      </w:r>
      <w:r w:rsidRPr="00C007A0">
        <w:rPr>
          <w:rStyle w:val="Zag11"/>
          <w:rFonts w:eastAsia="@Arial Unicode MS"/>
          <w:sz w:val="28"/>
          <w:szCs w:val="28"/>
        </w:rPr>
        <w:t>ния, приборов, инструментов, приспособлений;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-приемы и средства оказания доврачебной помощи;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способы переноса и транспортировки пострадавших при различных тра</w:t>
      </w:r>
      <w:r w:rsidRPr="00C007A0">
        <w:rPr>
          <w:rStyle w:val="Zag11"/>
          <w:rFonts w:eastAsia="@Arial Unicode MS"/>
          <w:sz w:val="28"/>
          <w:szCs w:val="28"/>
        </w:rPr>
        <w:t>в</w:t>
      </w:r>
      <w:r w:rsidRPr="00C007A0">
        <w:rPr>
          <w:rStyle w:val="Zag11"/>
          <w:rFonts w:eastAsia="@Arial Unicode MS"/>
          <w:sz w:val="28"/>
          <w:szCs w:val="28"/>
        </w:rPr>
        <w:t>мах.</w:t>
      </w:r>
    </w:p>
    <w:p w:rsidR="00FB4434" w:rsidRPr="00C007A0" w:rsidRDefault="00727CB2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i/>
          <w:sz w:val="28"/>
          <w:szCs w:val="28"/>
        </w:rPr>
      </w:pPr>
      <w:r w:rsidRPr="00C007A0">
        <w:rPr>
          <w:rStyle w:val="Zag11"/>
          <w:rFonts w:eastAsia="@Arial Unicode MS"/>
          <w:i/>
          <w:sz w:val="28"/>
          <w:szCs w:val="28"/>
        </w:rPr>
        <w:t>У</w:t>
      </w:r>
      <w:r w:rsidR="00FB4434" w:rsidRPr="00C007A0">
        <w:rPr>
          <w:rStyle w:val="Zag11"/>
          <w:rFonts w:eastAsia="@Arial Unicode MS"/>
          <w:i/>
          <w:sz w:val="28"/>
          <w:szCs w:val="28"/>
        </w:rPr>
        <w:t xml:space="preserve">чащиеся </w:t>
      </w:r>
      <w:r w:rsidR="00BE78EA" w:rsidRPr="00C007A0">
        <w:rPr>
          <w:rStyle w:val="Zag11"/>
          <w:rFonts w:eastAsia="@Arial Unicode MS"/>
          <w:b/>
          <w:i/>
          <w:sz w:val="28"/>
          <w:szCs w:val="28"/>
        </w:rPr>
        <w:t>научат</w:t>
      </w:r>
      <w:r w:rsidR="00FB4434" w:rsidRPr="00C007A0">
        <w:rPr>
          <w:rStyle w:val="Zag11"/>
          <w:rFonts w:eastAsia="@Arial Unicode MS"/>
          <w:b/>
          <w:i/>
          <w:sz w:val="28"/>
          <w:szCs w:val="28"/>
        </w:rPr>
        <w:t>ся: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применять и эффективно использовать спасательную технику, средства п</w:t>
      </w:r>
      <w:r w:rsidRPr="00C007A0">
        <w:rPr>
          <w:rStyle w:val="Zag11"/>
          <w:rFonts w:eastAsia="@Arial Unicode MS"/>
          <w:sz w:val="28"/>
          <w:szCs w:val="28"/>
        </w:rPr>
        <w:t>о</w:t>
      </w:r>
      <w:r w:rsidRPr="00C007A0">
        <w:rPr>
          <w:rStyle w:val="Zag11"/>
          <w:rFonts w:eastAsia="@Arial Unicode MS"/>
          <w:sz w:val="28"/>
          <w:szCs w:val="28"/>
        </w:rPr>
        <w:t>жаротушения, приборы, оборудование и средства связи;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оказывать первую медицинскую помощь пострадавшим;</w:t>
      </w:r>
    </w:p>
    <w:p w:rsidR="00FB4434" w:rsidRPr="00C007A0" w:rsidRDefault="00FB4434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 xml:space="preserve">- контролировать личное моральное-психологическое состояние при пожарах и других чрезвычайных ситуациях. </w:t>
      </w:r>
    </w:p>
    <w:p w:rsidR="006C57AA" w:rsidRPr="00C007A0" w:rsidRDefault="006C57AA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i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 xml:space="preserve"> </w:t>
      </w:r>
      <w:r w:rsidR="00B7140F" w:rsidRPr="00C007A0">
        <w:rPr>
          <w:rStyle w:val="Zag11"/>
          <w:rFonts w:eastAsia="@Arial Unicode MS"/>
          <w:i/>
          <w:sz w:val="28"/>
          <w:szCs w:val="28"/>
        </w:rPr>
        <w:t>Учащиеся будут иметь представление:</w:t>
      </w:r>
    </w:p>
    <w:p w:rsidR="00B7140F" w:rsidRPr="00C007A0" w:rsidRDefault="00B7140F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 xml:space="preserve">- </w:t>
      </w:r>
      <w:r w:rsidR="00727CB2" w:rsidRPr="00C007A0">
        <w:rPr>
          <w:rStyle w:val="Zag11"/>
          <w:rFonts w:eastAsia="@Arial Unicode MS"/>
          <w:sz w:val="28"/>
          <w:szCs w:val="28"/>
        </w:rPr>
        <w:t xml:space="preserve">о </w:t>
      </w:r>
      <w:r w:rsidRPr="00C007A0">
        <w:rPr>
          <w:rStyle w:val="Zag11"/>
          <w:rFonts w:eastAsia="@Arial Unicode MS"/>
          <w:sz w:val="28"/>
          <w:szCs w:val="28"/>
        </w:rPr>
        <w:t>работ</w:t>
      </w:r>
      <w:r w:rsidR="00727CB2" w:rsidRPr="00C007A0">
        <w:rPr>
          <w:rStyle w:val="Zag11"/>
          <w:rFonts w:eastAsia="@Arial Unicode MS"/>
          <w:sz w:val="28"/>
          <w:szCs w:val="28"/>
        </w:rPr>
        <w:t xml:space="preserve">е </w:t>
      </w:r>
      <w:r w:rsidRPr="00C007A0">
        <w:rPr>
          <w:rStyle w:val="Zag11"/>
          <w:rFonts w:eastAsia="@Arial Unicode MS"/>
          <w:sz w:val="28"/>
          <w:szCs w:val="28"/>
        </w:rPr>
        <w:t xml:space="preserve"> современных технических устройств, используемых в различных службах ГИБДД;</w:t>
      </w:r>
    </w:p>
    <w:p w:rsidR="00B7140F" w:rsidRPr="00C007A0" w:rsidRDefault="00B7140F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об опыте тушения пожаров;</w:t>
      </w:r>
    </w:p>
    <w:p w:rsidR="00B7140F" w:rsidRPr="00C007A0" w:rsidRDefault="00B7140F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о природных явлениях региона;</w:t>
      </w:r>
    </w:p>
    <w:p w:rsidR="00B7140F" w:rsidRPr="00C007A0" w:rsidRDefault="00B7140F" w:rsidP="00CE5947">
      <w:pPr>
        <w:suppressAutoHyphens w:val="0"/>
        <w:spacing w:line="360" w:lineRule="auto"/>
        <w:ind w:firstLine="851"/>
        <w:jc w:val="both"/>
        <w:rPr>
          <w:rStyle w:val="Zag11"/>
          <w:rFonts w:eastAsia="@Arial Unicode MS"/>
          <w:i/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>- о процессе горения, пожаре и его развитии, особенности тушения пожаров различных категорий на различных объектах.</w:t>
      </w:r>
    </w:p>
    <w:p w:rsidR="004E73E8" w:rsidRPr="00C007A0" w:rsidRDefault="004E73E8" w:rsidP="00CE5947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C007A0">
        <w:rPr>
          <w:rStyle w:val="Zag11"/>
          <w:rFonts w:eastAsia="@Arial Unicode MS"/>
          <w:sz w:val="28"/>
          <w:szCs w:val="28"/>
        </w:rPr>
        <w:t xml:space="preserve">Через модули данной программы </w:t>
      </w:r>
      <w:r w:rsidR="00CA3677" w:rsidRPr="00C007A0">
        <w:rPr>
          <w:rStyle w:val="Zag11"/>
          <w:rFonts w:eastAsia="@Arial Unicode MS"/>
          <w:sz w:val="28"/>
          <w:szCs w:val="28"/>
        </w:rPr>
        <w:t>сквозной</w:t>
      </w:r>
      <w:r w:rsidRPr="00C007A0">
        <w:rPr>
          <w:rStyle w:val="Zag11"/>
          <w:rFonts w:eastAsia="@Arial Unicode MS"/>
          <w:sz w:val="28"/>
          <w:szCs w:val="28"/>
        </w:rPr>
        <w:t xml:space="preserve"> линией  проходит </w:t>
      </w:r>
      <w:r w:rsidR="00735FFC" w:rsidRPr="00C007A0">
        <w:rPr>
          <w:rStyle w:val="Zag11"/>
          <w:rFonts w:eastAsia="@Arial Unicode MS"/>
          <w:sz w:val="28"/>
          <w:szCs w:val="28"/>
        </w:rPr>
        <w:t>подготовка отр</w:t>
      </w:r>
      <w:r w:rsidR="00735FFC" w:rsidRPr="00C007A0">
        <w:rPr>
          <w:rStyle w:val="Zag11"/>
          <w:rFonts w:eastAsia="@Arial Unicode MS"/>
          <w:sz w:val="28"/>
          <w:szCs w:val="28"/>
        </w:rPr>
        <w:t>я</w:t>
      </w:r>
      <w:r w:rsidR="00735FFC" w:rsidRPr="00C007A0">
        <w:rPr>
          <w:rStyle w:val="Zag11"/>
          <w:rFonts w:eastAsia="@Arial Unicode MS"/>
          <w:sz w:val="28"/>
          <w:szCs w:val="28"/>
        </w:rPr>
        <w:t xml:space="preserve">дов </w:t>
      </w:r>
      <w:r w:rsidRPr="00C007A0">
        <w:rPr>
          <w:rStyle w:val="Zag11"/>
          <w:rFonts w:eastAsia="@Arial Unicode MS"/>
          <w:sz w:val="28"/>
          <w:szCs w:val="28"/>
        </w:rPr>
        <w:t xml:space="preserve"> де</w:t>
      </w:r>
      <w:r w:rsidR="00CA3677" w:rsidRPr="00C007A0">
        <w:rPr>
          <w:rStyle w:val="Zag11"/>
          <w:rFonts w:eastAsia="@Arial Unicode MS"/>
          <w:sz w:val="28"/>
          <w:szCs w:val="28"/>
        </w:rPr>
        <w:t xml:space="preserve">тей </w:t>
      </w:r>
      <w:r w:rsidRPr="00C007A0">
        <w:rPr>
          <w:rStyle w:val="Zag11"/>
          <w:rFonts w:eastAsia="@Arial Unicode MS"/>
          <w:sz w:val="28"/>
          <w:szCs w:val="28"/>
        </w:rPr>
        <w:t xml:space="preserve"> </w:t>
      </w:r>
      <w:r w:rsidR="00CA3677" w:rsidRPr="00C007A0">
        <w:rPr>
          <w:rStyle w:val="Zag11"/>
          <w:rFonts w:eastAsia="@Arial Unicode MS"/>
          <w:sz w:val="28"/>
          <w:szCs w:val="28"/>
        </w:rPr>
        <w:t>к соревнованиям разного уровня,  деятельность по профилактике детск</w:t>
      </w:r>
      <w:r w:rsidR="00CA3677" w:rsidRPr="00C007A0">
        <w:rPr>
          <w:rStyle w:val="Zag11"/>
          <w:rFonts w:eastAsia="@Arial Unicode MS"/>
          <w:sz w:val="28"/>
          <w:szCs w:val="28"/>
        </w:rPr>
        <w:t>о</w:t>
      </w:r>
      <w:r w:rsidR="00CA3677" w:rsidRPr="00C007A0">
        <w:rPr>
          <w:rStyle w:val="Zag11"/>
          <w:rFonts w:eastAsia="@Arial Unicode MS"/>
          <w:sz w:val="28"/>
          <w:szCs w:val="28"/>
        </w:rPr>
        <w:t>го травматизма.</w:t>
      </w:r>
      <w:r w:rsidR="00ED1DDB" w:rsidRPr="00C007A0">
        <w:rPr>
          <w:sz w:val="28"/>
          <w:szCs w:val="28"/>
        </w:rPr>
        <w:t xml:space="preserve"> </w:t>
      </w:r>
    </w:p>
    <w:p w:rsidR="00B7140F" w:rsidRPr="00C007A0" w:rsidRDefault="00B7140F" w:rsidP="00CE5947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C007A0">
        <w:rPr>
          <w:sz w:val="28"/>
          <w:szCs w:val="28"/>
        </w:rPr>
        <w:t>В процессе занятий дети участвуют в рейдах по обеспечению безопасности</w:t>
      </w:r>
      <w:r w:rsidR="00E2776C" w:rsidRPr="00C007A0">
        <w:rPr>
          <w:sz w:val="28"/>
          <w:szCs w:val="28"/>
        </w:rPr>
        <w:t xml:space="preserve"> движения на улицах и дорогах, по проверке противопожарного состояния образов</w:t>
      </w:r>
      <w:r w:rsidR="00E2776C" w:rsidRPr="00C007A0">
        <w:rPr>
          <w:sz w:val="28"/>
          <w:szCs w:val="28"/>
        </w:rPr>
        <w:t>а</w:t>
      </w:r>
      <w:r w:rsidR="00E2776C" w:rsidRPr="00C007A0">
        <w:rPr>
          <w:sz w:val="28"/>
          <w:szCs w:val="28"/>
        </w:rPr>
        <w:t>тельного учреждения, проводятся состязания юных велосипедистов, конкурсы зн</w:t>
      </w:r>
      <w:r w:rsidR="00E2776C" w:rsidRPr="00C007A0">
        <w:rPr>
          <w:sz w:val="28"/>
          <w:szCs w:val="28"/>
        </w:rPr>
        <w:t>а</w:t>
      </w:r>
      <w:r w:rsidR="00E2776C" w:rsidRPr="00C007A0">
        <w:rPr>
          <w:sz w:val="28"/>
          <w:szCs w:val="28"/>
        </w:rPr>
        <w:lastRenderedPageBreak/>
        <w:t>токов правил дорожного движения, состяза</w:t>
      </w:r>
      <w:r w:rsidR="0078117B">
        <w:rPr>
          <w:sz w:val="28"/>
          <w:szCs w:val="28"/>
        </w:rPr>
        <w:t>ния «Безопасное колесо», «Юный пожа</w:t>
      </w:r>
      <w:r w:rsidR="0078117B">
        <w:rPr>
          <w:sz w:val="28"/>
          <w:szCs w:val="28"/>
        </w:rPr>
        <w:t>р</w:t>
      </w:r>
      <w:r w:rsidR="00E2776C" w:rsidRPr="00C007A0">
        <w:rPr>
          <w:sz w:val="28"/>
          <w:szCs w:val="28"/>
        </w:rPr>
        <w:t>ный».</w:t>
      </w:r>
    </w:p>
    <w:p w:rsidR="00E2776C" w:rsidRPr="00C007A0" w:rsidRDefault="00E2776C" w:rsidP="00CE5947">
      <w:pPr>
        <w:suppressAutoHyphens w:val="0"/>
        <w:spacing w:line="360" w:lineRule="auto"/>
        <w:ind w:firstLine="709"/>
        <w:jc w:val="both"/>
        <w:rPr>
          <w:rStyle w:val="Zag11"/>
          <w:sz w:val="28"/>
          <w:szCs w:val="28"/>
        </w:rPr>
      </w:pPr>
      <w:r w:rsidRPr="00C007A0">
        <w:rPr>
          <w:sz w:val="28"/>
          <w:szCs w:val="28"/>
        </w:rPr>
        <w:t>Итоги освоения программы подводятся в форме игр</w:t>
      </w:r>
      <w:r w:rsidR="0078117B">
        <w:rPr>
          <w:sz w:val="28"/>
          <w:szCs w:val="28"/>
        </w:rPr>
        <w:t xml:space="preserve"> </w:t>
      </w:r>
      <w:r w:rsidRPr="00C007A0">
        <w:rPr>
          <w:sz w:val="28"/>
          <w:szCs w:val="28"/>
        </w:rPr>
        <w:t>-</w:t>
      </w:r>
      <w:r w:rsidR="0078117B">
        <w:rPr>
          <w:sz w:val="28"/>
          <w:szCs w:val="28"/>
        </w:rPr>
        <w:t xml:space="preserve"> </w:t>
      </w:r>
      <w:r w:rsidRPr="00C007A0">
        <w:rPr>
          <w:sz w:val="28"/>
          <w:szCs w:val="28"/>
        </w:rPr>
        <w:t>состязаний в автогоро</w:t>
      </w:r>
      <w:r w:rsidRPr="00C007A0">
        <w:rPr>
          <w:sz w:val="28"/>
          <w:szCs w:val="28"/>
        </w:rPr>
        <w:t>д</w:t>
      </w:r>
      <w:r w:rsidRPr="00C007A0">
        <w:rPr>
          <w:sz w:val="28"/>
          <w:szCs w:val="28"/>
        </w:rPr>
        <w:t>ке, показательных выступлений по пожарно-прикладным видам спорта.</w:t>
      </w:r>
    </w:p>
    <w:p w:rsidR="00E2776C" w:rsidRPr="00C007A0" w:rsidRDefault="000C218F" w:rsidP="00CE5947">
      <w:pPr>
        <w:suppressAutoHyphens w:val="0"/>
        <w:spacing w:line="360" w:lineRule="auto"/>
        <w:ind w:firstLine="851"/>
        <w:jc w:val="both"/>
        <w:rPr>
          <w:rStyle w:val="Zag11"/>
          <w:sz w:val="28"/>
          <w:szCs w:val="28"/>
        </w:rPr>
      </w:pPr>
      <w:r w:rsidRPr="00C007A0">
        <w:rPr>
          <w:sz w:val="28"/>
          <w:szCs w:val="28"/>
        </w:rPr>
        <w:t>Внеурочная деятельность организуется по социальному направлению разв</w:t>
      </w:r>
      <w:r w:rsidRPr="00C007A0">
        <w:rPr>
          <w:sz w:val="28"/>
          <w:szCs w:val="28"/>
        </w:rPr>
        <w:t>и</w:t>
      </w:r>
      <w:r w:rsidRPr="00C007A0">
        <w:rPr>
          <w:sz w:val="28"/>
          <w:szCs w:val="28"/>
        </w:rPr>
        <w:t>тия личности,   в том числе через такие формы, как экскурсии, круглые столы, ко</w:t>
      </w:r>
      <w:r w:rsidRPr="00C007A0">
        <w:rPr>
          <w:sz w:val="28"/>
          <w:szCs w:val="28"/>
        </w:rPr>
        <w:t>н</w:t>
      </w:r>
      <w:r w:rsidRPr="00C007A0">
        <w:rPr>
          <w:sz w:val="28"/>
          <w:szCs w:val="28"/>
        </w:rPr>
        <w:t>ференции, диспуты, соревнования и.т.д.</w:t>
      </w:r>
    </w:p>
    <w:p w:rsidR="00CC377E" w:rsidRPr="00C007A0" w:rsidRDefault="004E73E8" w:rsidP="00CE5947">
      <w:pPr>
        <w:suppressAutoHyphens w:val="0"/>
        <w:spacing w:line="360" w:lineRule="auto"/>
        <w:ind w:firstLine="708"/>
        <w:jc w:val="both"/>
        <w:rPr>
          <w:rFonts w:eastAsia="@Arial Unicode MS"/>
          <w:sz w:val="28"/>
          <w:szCs w:val="28"/>
        </w:rPr>
      </w:pPr>
      <w:r w:rsidRPr="00C007A0">
        <w:rPr>
          <w:rStyle w:val="Zag11"/>
          <w:rFonts w:eastAsia="@Arial Unicode MS"/>
          <w:b/>
          <w:sz w:val="28"/>
          <w:szCs w:val="28"/>
        </w:rPr>
        <w:t>Отличительной особенностью</w:t>
      </w:r>
      <w:r w:rsidRPr="00C007A0">
        <w:rPr>
          <w:rStyle w:val="Zag11"/>
          <w:rFonts w:eastAsia="@Arial Unicode MS"/>
          <w:sz w:val="28"/>
          <w:szCs w:val="28"/>
        </w:rPr>
        <w:t xml:space="preserve"> программы является  её адаптированность к условиям образовательного процесса в соответствии с требованиями Федерального государственного образовательного стандарта </w:t>
      </w:r>
      <w:r w:rsidR="00ED1DDB" w:rsidRPr="00C007A0">
        <w:rPr>
          <w:rStyle w:val="Zag11"/>
          <w:rFonts w:eastAsia="@Arial Unicode MS"/>
          <w:sz w:val="28"/>
          <w:szCs w:val="28"/>
        </w:rPr>
        <w:t>среднего</w:t>
      </w:r>
      <w:r w:rsidRPr="00C007A0">
        <w:rPr>
          <w:rStyle w:val="Zag11"/>
          <w:rFonts w:eastAsia="@Arial Unicode MS"/>
          <w:sz w:val="28"/>
          <w:szCs w:val="28"/>
        </w:rPr>
        <w:t xml:space="preserve"> общего образования. Реал</w:t>
      </w:r>
      <w:r w:rsidRPr="00C007A0">
        <w:rPr>
          <w:rStyle w:val="Zag11"/>
          <w:rFonts w:eastAsia="@Arial Unicode MS"/>
          <w:sz w:val="28"/>
          <w:szCs w:val="28"/>
        </w:rPr>
        <w:t>и</w:t>
      </w:r>
      <w:r w:rsidRPr="00C007A0">
        <w:rPr>
          <w:rStyle w:val="Zag11"/>
          <w:rFonts w:eastAsia="@Arial Unicode MS"/>
          <w:sz w:val="28"/>
          <w:szCs w:val="28"/>
        </w:rPr>
        <w:t>зация данной программы осуществляется через деятельностный подход формиров</w:t>
      </w:r>
      <w:r w:rsidRPr="00C007A0">
        <w:rPr>
          <w:rStyle w:val="Zag11"/>
          <w:rFonts w:eastAsia="@Arial Unicode MS"/>
          <w:sz w:val="28"/>
          <w:szCs w:val="28"/>
        </w:rPr>
        <w:t>а</w:t>
      </w:r>
      <w:r w:rsidRPr="00C007A0">
        <w:rPr>
          <w:rStyle w:val="Zag11"/>
          <w:rFonts w:eastAsia="@Arial Unicode MS"/>
          <w:sz w:val="28"/>
          <w:szCs w:val="28"/>
        </w:rPr>
        <w:t>ния универсальных учебных действий – личностных, познавательных, регулятивных  и коммуникативных. Основное содержание программы направлено на личностное развитие ребенка, развитие интереса к различным видам деятельности, активизацию познавательной, художественно-эстетической  деятельности, преемственность с в</w:t>
      </w:r>
      <w:r w:rsidRPr="00C007A0">
        <w:rPr>
          <w:rStyle w:val="Zag11"/>
          <w:rFonts w:eastAsia="@Arial Unicode MS"/>
          <w:sz w:val="28"/>
          <w:szCs w:val="28"/>
        </w:rPr>
        <w:t>и</w:t>
      </w:r>
      <w:r w:rsidRPr="00C007A0">
        <w:rPr>
          <w:rStyle w:val="Zag11"/>
          <w:rFonts w:eastAsia="@Arial Unicode MS"/>
          <w:sz w:val="28"/>
          <w:szCs w:val="28"/>
        </w:rPr>
        <w:t>дами деятельности, развитие коммуникативной компетентности через коллективное взаимодействие  в различных видах деятельности.</w:t>
      </w:r>
    </w:p>
    <w:p w:rsidR="00527DF1" w:rsidRPr="00C007A0" w:rsidRDefault="00CC377E" w:rsidP="00CE5947">
      <w:pPr>
        <w:suppressAutoHyphens w:val="0"/>
        <w:spacing w:line="360" w:lineRule="auto"/>
        <w:ind w:firstLine="567"/>
        <w:jc w:val="both"/>
        <w:rPr>
          <w:sz w:val="28"/>
          <w:szCs w:val="28"/>
        </w:rPr>
      </w:pPr>
      <w:r w:rsidRPr="00C007A0">
        <w:rPr>
          <w:sz w:val="28"/>
          <w:szCs w:val="28"/>
        </w:rPr>
        <w:t xml:space="preserve"> </w:t>
      </w:r>
      <w:r w:rsidRPr="00C007A0">
        <w:rPr>
          <w:color w:val="000000"/>
          <w:sz w:val="28"/>
          <w:szCs w:val="28"/>
        </w:rPr>
        <w:t xml:space="preserve">В начале текущего учебного года в </w:t>
      </w:r>
      <w:r w:rsidR="00527DF1" w:rsidRPr="00C007A0">
        <w:rPr>
          <w:b/>
          <w:color w:val="000000"/>
          <w:sz w:val="28"/>
          <w:szCs w:val="28"/>
        </w:rPr>
        <w:t>5</w:t>
      </w:r>
      <w:r w:rsidRPr="00C007A0">
        <w:rPr>
          <w:color w:val="000000"/>
          <w:sz w:val="28"/>
          <w:szCs w:val="28"/>
        </w:rPr>
        <w:t xml:space="preserve"> классе создается</w:t>
      </w:r>
      <w:r w:rsidRPr="00C007A0">
        <w:rPr>
          <w:sz w:val="28"/>
          <w:szCs w:val="28"/>
        </w:rPr>
        <w:t xml:space="preserve"> детское объединение на основе программы внеурочной деятельности </w:t>
      </w:r>
      <w:r w:rsidR="000C4CBE" w:rsidRPr="00C007A0">
        <w:rPr>
          <w:sz w:val="28"/>
          <w:szCs w:val="28"/>
        </w:rPr>
        <w:t>«</w:t>
      </w:r>
      <w:r w:rsidR="00E2776C" w:rsidRPr="00C007A0">
        <w:rPr>
          <w:sz w:val="28"/>
          <w:szCs w:val="28"/>
        </w:rPr>
        <w:t>Спасатели вперед!</w:t>
      </w:r>
      <w:r w:rsidR="000C4CBE" w:rsidRPr="00C007A0">
        <w:rPr>
          <w:sz w:val="28"/>
          <w:szCs w:val="28"/>
        </w:rPr>
        <w:t>»</w:t>
      </w:r>
      <w:r w:rsidRPr="00C007A0">
        <w:rPr>
          <w:sz w:val="28"/>
          <w:szCs w:val="28"/>
        </w:rPr>
        <w:t xml:space="preserve">, </w:t>
      </w:r>
      <w:r w:rsidRPr="00C007A0">
        <w:rPr>
          <w:i/>
          <w:sz w:val="28"/>
          <w:szCs w:val="28"/>
        </w:rPr>
        <w:t>главное напра</w:t>
      </w:r>
      <w:r w:rsidRPr="00C007A0">
        <w:rPr>
          <w:i/>
          <w:sz w:val="28"/>
          <w:szCs w:val="28"/>
        </w:rPr>
        <w:t>в</w:t>
      </w:r>
      <w:r w:rsidRPr="00C007A0">
        <w:rPr>
          <w:i/>
          <w:sz w:val="28"/>
          <w:szCs w:val="28"/>
        </w:rPr>
        <w:t>ление работы</w:t>
      </w:r>
      <w:r w:rsidR="00E2776C" w:rsidRPr="00C007A0">
        <w:rPr>
          <w:i/>
          <w:sz w:val="28"/>
          <w:szCs w:val="28"/>
        </w:rPr>
        <w:t xml:space="preserve"> </w:t>
      </w:r>
      <w:r w:rsidRPr="00C007A0">
        <w:rPr>
          <w:i/>
          <w:sz w:val="28"/>
          <w:szCs w:val="28"/>
        </w:rPr>
        <w:t xml:space="preserve">– это профилактика несчастных случаев по правилам дорожного движения и  пожарной безопасности. </w:t>
      </w:r>
      <w:r w:rsidRPr="00C007A0">
        <w:rPr>
          <w:sz w:val="28"/>
          <w:szCs w:val="28"/>
        </w:rPr>
        <w:t>За игровой модуль взят сюжет мультфильма «Чип и Дейл спешат на помощь». Класс делится на групп</w:t>
      </w:r>
      <w:r w:rsidR="00527DF1" w:rsidRPr="00C007A0">
        <w:rPr>
          <w:sz w:val="28"/>
          <w:szCs w:val="28"/>
        </w:rPr>
        <w:t>ы</w:t>
      </w:r>
      <w:r w:rsidRPr="00C007A0">
        <w:rPr>
          <w:sz w:val="28"/>
          <w:szCs w:val="28"/>
        </w:rPr>
        <w:t xml:space="preserve">  по 4-5 человек, форм</w:t>
      </w:r>
      <w:r w:rsidRPr="00C007A0">
        <w:rPr>
          <w:sz w:val="28"/>
          <w:szCs w:val="28"/>
        </w:rPr>
        <w:t>и</w:t>
      </w:r>
      <w:r w:rsidRPr="00C007A0">
        <w:rPr>
          <w:sz w:val="28"/>
          <w:szCs w:val="28"/>
        </w:rPr>
        <w:t>руются  команды с ЧТП (чередование творческих поручений).</w:t>
      </w:r>
    </w:p>
    <w:p w:rsidR="0078117B" w:rsidRDefault="0078117B" w:rsidP="00CE5947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27DF1" w:rsidRPr="00C007A0" w:rsidRDefault="00531286" w:rsidP="00CE5947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C007A0">
        <w:rPr>
          <w:b/>
          <w:sz w:val="28"/>
          <w:szCs w:val="28"/>
        </w:rPr>
        <w:t>М</w:t>
      </w:r>
      <w:r w:rsidR="00636C8F" w:rsidRPr="00C007A0">
        <w:rPr>
          <w:b/>
          <w:sz w:val="28"/>
          <w:szCs w:val="28"/>
        </w:rPr>
        <w:t>ест</w:t>
      </w:r>
      <w:r w:rsidR="00F031F0" w:rsidRPr="00C007A0">
        <w:rPr>
          <w:b/>
          <w:sz w:val="28"/>
          <w:szCs w:val="28"/>
        </w:rPr>
        <w:t>о</w:t>
      </w:r>
      <w:r w:rsidR="00B71971" w:rsidRPr="00C007A0">
        <w:rPr>
          <w:b/>
          <w:sz w:val="28"/>
          <w:szCs w:val="28"/>
        </w:rPr>
        <w:t xml:space="preserve">  курса в ООП </w:t>
      </w:r>
    </w:p>
    <w:p w:rsidR="0078117B" w:rsidRDefault="0078117B" w:rsidP="00CE5947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527DF1" w:rsidRPr="00C007A0" w:rsidRDefault="00636C8F" w:rsidP="00CE5947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C007A0">
        <w:rPr>
          <w:sz w:val="28"/>
          <w:szCs w:val="28"/>
        </w:rPr>
        <w:t>Программа реализуется в рамках  направлений программы духовно-нрав</w:t>
      </w:r>
      <w:r w:rsidR="00531286" w:rsidRPr="00C007A0">
        <w:rPr>
          <w:sz w:val="28"/>
          <w:szCs w:val="28"/>
        </w:rPr>
        <w:t>ственного развития и воспитания:</w:t>
      </w:r>
      <w:r w:rsidRPr="00C007A0">
        <w:rPr>
          <w:sz w:val="28"/>
          <w:szCs w:val="28"/>
        </w:rPr>
        <w:t xml:space="preserve">  «Воспитание нравственных чувств и этич</w:t>
      </w:r>
      <w:r w:rsidRPr="00C007A0">
        <w:rPr>
          <w:sz w:val="28"/>
          <w:szCs w:val="28"/>
        </w:rPr>
        <w:t>е</w:t>
      </w:r>
      <w:r w:rsidRPr="00C007A0">
        <w:rPr>
          <w:sz w:val="28"/>
          <w:szCs w:val="28"/>
        </w:rPr>
        <w:t>ского сознания», «Воспитание ценностного отношения к прекрасному, формиров</w:t>
      </w:r>
      <w:r w:rsidRPr="00C007A0">
        <w:rPr>
          <w:sz w:val="28"/>
          <w:szCs w:val="28"/>
        </w:rPr>
        <w:t>а</w:t>
      </w:r>
      <w:r w:rsidRPr="00C007A0">
        <w:rPr>
          <w:sz w:val="28"/>
          <w:szCs w:val="28"/>
        </w:rPr>
        <w:t xml:space="preserve">ние представлений об эстетических идеалах и ценностях (эстетическое воспитание)» </w:t>
      </w:r>
      <w:r w:rsidRPr="00C007A0">
        <w:rPr>
          <w:sz w:val="28"/>
          <w:szCs w:val="28"/>
        </w:rPr>
        <w:lastRenderedPageBreak/>
        <w:t>и программы Формирования культуры здор</w:t>
      </w:r>
      <w:r w:rsidR="00BF4D60" w:rsidRPr="00C007A0">
        <w:rPr>
          <w:sz w:val="28"/>
          <w:szCs w:val="28"/>
        </w:rPr>
        <w:t>овья и безопасного образа жизни, согла</w:t>
      </w:r>
      <w:r w:rsidR="00BF4D60" w:rsidRPr="00C007A0">
        <w:rPr>
          <w:sz w:val="28"/>
          <w:szCs w:val="28"/>
        </w:rPr>
        <w:t>с</w:t>
      </w:r>
      <w:r w:rsidR="00BF4D60" w:rsidRPr="00C007A0">
        <w:rPr>
          <w:sz w:val="28"/>
          <w:szCs w:val="28"/>
        </w:rPr>
        <w:t>но которой наиболее эффективным путём формирования культуры здорового и без</w:t>
      </w:r>
      <w:r w:rsidR="00BF4D60" w:rsidRPr="00C007A0">
        <w:rPr>
          <w:sz w:val="28"/>
          <w:szCs w:val="28"/>
        </w:rPr>
        <w:t>о</w:t>
      </w:r>
      <w:r w:rsidR="00BF4D60" w:rsidRPr="00C007A0">
        <w:rPr>
          <w:sz w:val="28"/>
          <w:szCs w:val="28"/>
        </w:rPr>
        <w:t>пасного образа жизни является направляемая и организуемая взрослыми (учителем, воспитателем, психологом, взрослыми в семье) самостоятельная работа, способс</w:t>
      </w:r>
      <w:r w:rsidR="00BF4D60" w:rsidRPr="00C007A0">
        <w:rPr>
          <w:sz w:val="28"/>
          <w:szCs w:val="28"/>
        </w:rPr>
        <w:t>т</w:t>
      </w:r>
      <w:r w:rsidR="00BF4D60" w:rsidRPr="00C007A0">
        <w:rPr>
          <w:sz w:val="28"/>
          <w:szCs w:val="28"/>
        </w:rPr>
        <w:t>вующая активной и успешной социализации ребёнка.</w:t>
      </w:r>
    </w:p>
    <w:p w:rsidR="0078117B" w:rsidRDefault="0078117B" w:rsidP="00CE5947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27DF1" w:rsidRPr="00C007A0" w:rsidRDefault="00636C8F" w:rsidP="00CE5947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C007A0">
        <w:rPr>
          <w:b/>
          <w:sz w:val="28"/>
          <w:szCs w:val="28"/>
        </w:rPr>
        <w:t xml:space="preserve"> </w:t>
      </w:r>
      <w:r w:rsidR="00531286" w:rsidRPr="00C007A0">
        <w:rPr>
          <w:b/>
          <w:sz w:val="28"/>
          <w:szCs w:val="28"/>
        </w:rPr>
        <w:t>Ц</w:t>
      </w:r>
      <w:r w:rsidRPr="00C007A0">
        <w:rPr>
          <w:b/>
          <w:sz w:val="28"/>
          <w:szCs w:val="28"/>
        </w:rPr>
        <w:t>енностны</w:t>
      </w:r>
      <w:r w:rsidR="00531286" w:rsidRPr="00C007A0">
        <w:rPr>
          <w:b/>
          <w:sz w:val="28"/>
          <w:szCs w:val="28"/>
        </w:rPr>
        <w:t>е</w:t>
      </w:r>
      <w:r w:rsidRPr="00C007A0">
        <w:rPr>
          <w:b/>
          <w:sz w:val="28"/>
          <w:szCs w:val="28"/>
        </w:rPr>
        <w:t xml:space="preserve"> ориентир</w:t>
      </w:r>
      <w:r w:rsidR="00531286" w:rsidRPr="00C007A0">
        <w:rPr>
          <w:b/>
          <w:sz w:val="28"/>
          <w:szCs w:val="28"/>
        </w:rPr>
        <w:t>ы</w:t>
      </w:r>
      <w:r w:rsidRPr="00C007A0">
        <w:rPr>
          <w:b/>
          <w:sz w:val="28"/>
          <w:szCs w:val="28"/>
        </w:rPr>
        <w:t xml:space="preserve"> содержания курса</w:t>
      </w:r>
    </w:p>
    <w:p w:rsidR="0078117B" w:rsidRDefault="0078117B" w:rsidP="00CE594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6C8F" w:rsidRPr="00C007A0" w:rsidRDefault="00636C8F" w:rsidP="00CE594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07A0">
        <w:rPr>
          <w:color w:val="000000"/>
          <w:sz w:val="28"/>
          <w:szCs w:val="28"/>
        </w:rPr>
        <w:t>Ценностные установки, заложенные в программу «</w:t>
      </w:r>
      <w:r w:rsidR="000C218F" w:rsidRPr="00C007A0">
        <w:rPr>
          <w:color w:val="000000"/>
          <w:sz w:val="28"/>
          <w:szCs w:val="28"/>
        </w:rPr>
        <w:t>Спасатели вперед!</w:t>
      </w:r>
      <w:r w:rsidRPr="00C007A0">
        <w:rPr>
          <w:color w:val="000000"/>
          <w:sz w:val="28"/>
          <w:szCs w:val="28"/>
        </w:rPr>
        <w:t>» соо</w:t>
      </w:r>
      <w:r w:rsidRPr="00C007A0">
        <w:rPr>
          <w:color w:val="000000"/>
          <w:sz w:val="28"/>
          <w:szCs w:val="28"/>
        </w:rPr>
        <w:t>т</w:t>
      </w:r>
      <w:r w:rsidRPr="00C007A0">
        <w:rPr>
          <w:color w:val="000000"/>
          <w:sz w:val="28"/>
          <w:szCs w:val="28"/>
        </w:rPr>
        <w:t>ветствуют ценностным установкам ООП и ее разделов - программы духовно-нравственного развития и воспитания и формирования культуры здоровья и без</w:t>
      </w:r>
      <w:r w:rsidRPr="00C007A0">
        <w:rPr>
          <w:color w:val="000000"/>
          <w:sz w:val="28"/>
          <w:szCs w:val="28"/>
        </w:rPr>
        <w:t>о</w:t>
      </w:r>
      <w:r w:rsidRPr="00C007A0">
        <w:rPr>
          <w:color w:val="000000"/>
          <w:sz w:val="28"/>
          <w:szCs w:val="28"/>
        </w:rPr>
        <w:t>пасного образа жизни.</w:t>
      </w:r>
    </w:p>
    <w:p w:rsidR="00527DF1" w:rsidRPr="00C007A0" w:rsidRDefault="00636C8F" w:rsidP="00CE5947">
      <w:pPr>
        <w:pStyle w:val="a3"/>
        <w:suppressAutoHyphens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Формирование психологических условий развития общения, сотрудничества на основе:</w:t>
      </w:r>
    </w:p>
    <w:p w:rsidR="00527DF1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sz w:val="28"/>
          <w:szCs w:val="28"/>
        </w:rPr>
        <w:t>-</w:t>
      </w:r>
      <w:r w:rsidR="00F031F0" w:rsidRPr="00C007A0">
        <w:rPr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>доброжелательности, доверия и внимания к людям, готовности к сотруднич</w:t>
      </w:r>
      <w:r w:rsidR="00636C8F" w:rsidRPr="00C007A0">
        <w:rPr>
          <w:rFonts w:ascii="Times New Roman" w:hAnsi="Times New Roman"/>
          <w:sz w:val="28"/>
          <w:szCs w:val="28"/>
        </w:rPr>
        <w:t>е</w:t>
      </w:r>
      <w:r w:rsidR="00636C8F" w:rsidRPr="00C007A0">
        <w:rPr>
          <w:rFonts w:ascii="Times New Roman" w:hAnsi="Times New Roman"/>
          <w:sz w:val="28"/>
          <w:szCs w:val="28"/>
        </w:rPr>
        <w:t>ству и дружбе, оказанию помощи тем, кто в ней нуждается;</w:t>
      </w:r>
    </w:p>
    <w:p w:rsidR="00527DF1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sz w:val="28"/>
          <w:szCs w:val="28"/>
        </w:rPr>
        <w:t>-</w:t>
      </w:r>
      <w:r w:rsidR="00F031F0" w:rsidRPr="00C007A0">
        <w:rPr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>уважения к окружающим — умения слушать и слышать партнёра, признавать право каждого на собственное мнение;</w:t>
      </w:r>
    </w:p>
    <w:p w:rsidR="00527DF1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-</w:t>
      </w:r>
      <w:r w:rsidR="00F031F0" w:rsidRPr="00C007A0">
        <w:rPr>
          <w:rFonts w:ascii="Times New Roman" w:hAnsi="Times New Roman"/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>уважение достоинства человека, равноправие, ответственность;</w:t>
      </w:r>
    </w:p>
    <w:p w:rsidR="00636C8F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-</w:t>
      </w:r>
      <w:r w:rsidR="00F031F0" w:rsidRPr="00C007A0">
        <w:rPr>
          <w:rFonts w:ascii="Times New Roman" w:hAnsi="Times New Roman"/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>забота и помощь, честность.</w:t>
      </w:r>
    </w:p>
    <w:p w:rsidR="00527DF1" w:rsidRPr="00C007A0" w:rsidRDefault="00636C8F" w:rsidP="00CE5947">
      <w:pPr>
        <w:pStyle w:val="a3"/>
        <w:suppressAutoHyphens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Развитие ценностно-смысловой сферы личности на основе общечеловеческих принципов нравственности и гуманизма:</w:t>
      </w:r>
    </w:p>
    <w:p w:rsidR="00636C8F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-</w:t>
      </w:r>
      <w:r w:rsidR="00F031F0" w:rsidRPr="00C007A0">
        <w:rPr>
          <w:rFonts w:ascii="Times New Roman" w:hAnsi="Times New Roman"/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>формирования эстетических чувств</w:t>
      </w:r>
      <w:r w:rsidR="00527DF1" w:rsidRPr="00C007A0">
        <w:rPr>
          <w:rFonts w:ascii="Times New Roman" w:hAnsi="Times New Roman"/>
          <w:sz w:val="28"/>
          <w:szCs w:val="28"/>
        </w:rPr>
        <w:t>.</w:t>
      </w:r>
      <w:r w:rsidR="00636C8F" w:rsidRPr="00C007A0">
        <w:rPr>
          <w:rFonts w:ascii="Times New Roman" w:hAnsi="Times New Roman"/>
          <w:sz w:val="28"/>
          <w:szCs w:val="28"/>
        </w:rPr>
        <w:t xml:space="preserve"> </w:t>
      </w:r>
    </w:p>
    <w:p w:rsidR="00527DF1" w:rsidRPr="00C007A0" w:rsidRDefault="00636C8F" w:rsidP="00CE5947">
      <w:pPr>
        <w:pStyle w:val="a3"/>
        <w:suppressAutoHyphens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Развитие умения учиться как первого шага к самообразованию и самовоспит</w:t>
      </w:r>
      <w:r w:rsidRPr="00C007A0">
        <w:rPr>
          <w:rFonts w:ascii="Times New Roman" w:hAnsi="Times New Roman"/>
          <w:sz w:val="28"/>
          <w:szCs w:val="28"/>
        </w:rPr>
        <w:t>а</w:t>
      </w:r>
      <w:r w:rsidRPr="00C007A0">
        <w:rPr>
          <w:rFonts w:ascii="Times New Roman" w:hAnsi="Times New Roman"/>
          <w:sz w:val="28"/>
          <w:szCs w:val="28"/>
        </w:rPr>
        <w:t>нию, а именно:</w:t>
      </w:r>
    </w:p>
    <w:p w:rsidR="00636C8F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-</w:t>
      </w:r>
      <w:r w:rsidR="00F031F0" w:rsidRPr="00C007A0">
        <w:rPr>
          <w:rFonts w:ascii="Times New Roman" w:hAnsi="Times New Roman"/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>развитие широких познавательных интересов, инициативы и любознательн</w:t>
      </w:r>
      <w:r w:rsidR="00636C8F" w:rsidRPr="00C007A0">
        <w:rPr>
          <w:rFonts w:ascii="Times New Roman" w:hAnsi="Times New Roman"/>
          <w:sz w:val="28"/>
          <w:szCs w:val="28"/>
        </w:rPr>
        <w:t>о</w:t>
      </w:r>
      <w:r w:rsidR="00636C8F" w:rsidRPr="00C007A0">
        <w:rPr>
          <w:rFonts w:ascii="Times New Roman" w:hAnsi="Times New Roman"/>
          <w:sz w:val="28"/>
          <w:szCs w:val="28"/>
        </w:rPr>
        <w:t>сти, мотивов познания и творчества.</w:t>
      </w:r>
    </w:p>
    <w:p w:rsidR="00527DF1" w:rsidRPr="00C007A0" w:rsidRDefault="00636C8F" w:rsidP="00CE5947">
      <w:pPr>
        <w:pStyle w:val="a3"/>
        <w:suppressAutoHyphens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Развитие самостоятельности, инициативы и ответственности личности как у</w:t>
      </w:r>
      <w:r w:rsidRPr="00C007A0">
        <w:rPr>
          <w:rFonts w:ascii="Times New Roman" w:hAnsi="Times New Roman"/>
          <w:sz w:val="28"/>
          <w:szCs w:val="28"/>
        </w:rPr>
        <w:t>с</w:t>
      </w:r>
      <w:r w:rsidRPr="00C007A0">
        <w:rPr>
          <w:rFonts w:ascii="Times New Roman" w:hAnsi="Times New Roman"/>
          <w:sz w:val="28"/>
          <w:szCs w:val="28"/>
        </w:rPr>
        <w:t>ловия её самоактуализации:</w:t>
      </w:r>
    </w:p>
    <w:p w:rsidR="00636C8F" w:rsidRPr="00C007A0" w:rsidRDefault="00B52A2D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-</w:t>
      </w:r>
      <w:r w:rsidR="00F031F0" w:rsidRPr="00C007A0">
        <w:rPr>
          <w:rFonts w:ascii="Times New Roman" w:hAnsi="Times New Roman"/>
          <w:sz w:val="28"/>
          <w:szCs w:val="28"/>
        </w:rPr>
        <w:t xml:space="preserve"> </w:t>
      </w:r>
      <w:r w:rsidR="00636C8F" w:rsidRPr="00C007A0">
        <w:rPr>
          <w:rFonts w:ascii="Times New Roman" w:hAnsi="Times New Roman"/>
          <w:sz w:val="28"/>
          <w:szCs w:val="28"/>
        </w:rPr>
        <w:t xml:space="preserve">формирование самоуважения и эмоционально-положительного отношения к </w:t>
      </w:r>
      <w:r w:rsidR="00636C8F" w:rsidRPr="00C007A0">
        <w:rPr>
          <w:rFonts w:ascii="Times New Roman" w:hAnsi="Times New Roman"/>
          <w:sz w:val="28"/>
          <w:szCs w:val="28"/>
        </w:rPr>
        <w:lastRenderedPageBreak/>
        <w:t>себе, готовности открыто выражать и отстаивать свою позицию, критичности к св</w:t>
      </w:r>
      <w:r w:rsidR="00636C8F" w:rsidRPr="00C007A0">
        <w:rPr>
          <w:rFonts w:ascii="Times New Roman" w:hAnsi="Times New Roman"/>
          <w:sz w:val="28"/>
          <w:szCs w:val="28"/>
        </w:rPr>
        <w:t>о</w:t>
      </w:r>
      <w:r w:rsidR="00636C8F" w:rsidRPr="00C007A0">
        <w:rPr>
          <w:rFonts w:ascii="Times New Roman" w:hAnsi="Times New Roman"/>
          <w:sz w:val="28"/>
          <w:szCs w:val="28"/>
        </w:rPr>
        <w:t>им поступкам и умения адекватно их оценивать.</w:t>
      </w:r>
    </w:p>
    <w:p w:rsidR="000C218F" w:rsidRPr="00C007A0" w:rsidRDefault="00636C8F" w:rsidP="00CE5947">
      <w:pPr>
        <w:pStyle w:val="a3"/>
        <w:suppressAutoHyphens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007A0">
        <w:rPr>
          <w:rFonts w:ascii="Times New Roman" w:hAnsi="Times New Roman"/>
          <w:sz w:val="28"/>
          <w:szCs w:val="28"/>
        </w:rPr>
        <w:t>Сохранение и укрепление физическ</w:t>
      </w:r>
      <w:r w:rsidR="00531286" w:rsidRPr="00C007A0">
        <w:rPr>
          <w:rFonts w:ascii="Times New Roman" w:hAnsi="Times New Roman"/>
          <w:sz w:val="28"/>
          <w:szCs w:val="28"/>
        </w:rPr>
        <w:t>ого и психологического здоровья</w:t>
      </w:r>
    </w:p>
    <w:p w:rsidR="000C218F" w:rsidRPr="00C007A0" w:rsidRDefault="000C218F" w:rsidP="00CE5947">
      <w:pPr>
        <w:pStyle w:val="a3"/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27DF1" w:rsidRPr="00C007A0" w:rsidRDefault="00636C8F" w:rsidP="00CE5947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C007A0">
        <w:rPr>
          <w:b/>
          <w:sz w:val="28"/>
          <w:szCs w:val="28"/>
        </w:rPr>
        <w:t xml:space="preserve">Взаимосвязь  курса  и содержания обучения </w:t>
      </w:r>
      <w:r w:rsidR="00527DF1" w:rsidRPr="00C007A0">
        <w:rPr>
          <w:b/>
          <w:sz w:val="28"/>
          <w:szCs w:val="28"/>
        </w:rPr>
        <w:t xml:space="preserve"> </w:t>
      </w:r>
      <w:r w:rsidRPr="00C007A0">
        <w:rPr>
          <w:b/>
          <w:sz w:val="28"/>
          <w:szCs w:val="28"/>
        </w:rPr>
        <w:t>по предметным областям</w:t>
      </w:r>
    </w:p>
    <w:p w:rsidR="0078117B" w:rsidRDefault="0078117B" w:rsidP="00CE5947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475632" w:rsidRPr="00C007A0" w:rsidRDefault="00636C8F" w:rsidP="00CE5947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C007A0">
        <w:rPr>
          <w:sz w:val="28"/>
          <w:szCs w:val="28"/>
        </w:rPr>
        <w:t xml:space="preserve">Программа внеурочной деятельности расширяет </w:t>
      </w:r>
      <w:r w:rsidR="00531286" w:rsidRPr="00C007A0">
        <w:rPr>
          <w:sz w:val="28"/>
          <w:szCs w:val="28"/>
        </w:rPr>
        <w:t>и дополняет учебную де</w:t>
      </w:r>
      <w:r w:rsidR="00531286" w:rsidRPr="00C007A0">
        <w:rPr>
          <w:sz w:val="28"/>
          <w:szCs w:val="28"/>
        </w:rPr>
        <w:t>я</w:t>
      </w:r>
      <w:r w:rsidR="00531286" w:rsidRPr="00C007A0">
        <w:rPr>
          <w:sz w:val="28"/>
          <w:szCs w:val="28"/>
        </w:rPr>
        <w:t>тельность обучающихся. В</w:t>
      </w:r>
      <w:r w:rsidRPr="00C007A0">
        <w:rPr>
          <w:sz w:val="28"/>
          <w:szCs w:val="28"/>
        </w:rPr>
        <w:t xml:space="preserve"> содержании программы заложено содержание, которые представлено в базовых предметах</w:t>
      </w:r>
      <w:r w:rsidR="00531286" w:rsidRPr="00C007A0">
        <w:rPr>
          <w:sz w:val="28"/>
          <w:szCs w:val="28"/>
        </w:rPr>
        <w:t>:</w:t>
      </w:r>
      <w:r w:rsidRPr="00C007A0">
        <w:rPr>
          <w:sz w:val="28"/>
          <w:szCs w:val="28"/>
        </w:rPr>
        <w:t xml:space="preserve"> </w:t>
      </w:r>
      <w:r w:rsidR="00753187" w:rsidRPr="00C007A0">
        <w:rPr>
          <w:sz w:val="28"/>
          <w:szCs w:val="28"/>
        </w:rPr>
        <w:t>литература</w:t>
      </w:r>
      <w:r w:rsidRPr="00C007A0">
        <w:rPr>
          <w:sz w:val="28"/>
          <w:szCs w:val="28"/>
        </w:rPr>
        <w:t xml:space="preserve">, </w:t>
      </w:r>
      <w:r w:rsidR="00475632" w:rsidRPr="00C007A0">
        <w:rPr>
          <w:sz w:val="28"/>
          <w:szCs w:val="28"/>
        </w:rPr>
        <w:t>природоведение</w:t>
      </w:r>
      <w:r w:rsidRPr="00C007A0">
        <w:rPr>
          <w:sz w:val="28"/>
          <w:szCs w:val="28"/>
        </w:rPr>
        <w:t xml:space="preserve">, </w:t>
      </w:r>
      <w:r w:rsidR="00753187" w:rsidRPr="00C007A0">
        <w:rPr>
          <w:sz w:val="28"/>
          <w:szCs w:val="28"/>
        </w:rPr>
        <w:t xml:space="preserve">риторика, </w:t>
      </w:r>
      <w:r w:rsidR="00475632" w:rsidRPr="00C007A0">
        <w:rPr>
          <w:sz w:val="28"/>
          <w:szCs w:val="28"/>
        </w:rPr>
        <w:t>технол</w:t>
      </w:r>
      <w:r w:rsidR="00475632" w:rsidRPr="00C007A0">
        <w:rPr>
          <w:sz w:val="28"/>
          <w:szCs w:val="28"/>
        </w:rPr>
        <w:t>о</w:t>
      </w:r>
      <w:r w:rsidR="00475632" w:rsidRPr="00C007A0">
        <w:rPr>
          <w:sz w:val="28"/>
          <w:szCs w:val="28"/>
        </w:rPr>
        <w:t xml:space="preserve">гия, </w:t>
      </w:r>
      <w:r w:rsidR="00541CD6" w:rsidRPr="00C007A0">
        <w:rPr>
          <w:sz w:val="28"/>
          <w:szCs w:val="28"/>
        </w:rPr>
        <w:t>И</w:t>
      </w:r>
      <w:r w:rsidR="00753187" w:rsidRPr="00C007A0">
        <w:rPr>
          <w:sz w:val="28"/>
          <w:szCs w:val="28"/>
        </w:rPr>
        <w:t>ЗО</w:t>
      </w:r>
      <w:r w:rsidRPr="00C007A0">
        <w:rPr>
          <w:sz w:val="28"/>
          <w:szCs w:val="28"/>
        </w:rPr>
        <w:t>.</w:t>
      </w:r>
    </w:p>
    <w:p w:rsidR="00475632" w:rsidRPr="00527DF1" w:rsidRDefault="00475632" w:rsidP="00475632">
      <w:pPr>
        <w:suppressAutoHyphens w:val="0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Таблица1 - Взаимосвязь курса с предметными областями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4860"/>
      </w:tblGrid>
      <w:tr w:rsidR="00636C8F" w:rsidRPr="00C007A0" w:rsidTr="00B16515">
        <w:tc>
          <w:tcPr>
            <w:tcW w:w="4968" w:type="dxa"/>
          </w:tcPr>
          <w:p w:rsidR="00636C8F" w:rsidRPr="00C007A0" w:rsidRDefault="00636C8F" w:rsidP="00475632">
            <w:pPr>
              <w:suppressAutoHyphens w:val="0"/>
              <w:jc w:val="center"/>
              <w:rPr>
                <w:b/>
              </w:rPr>
            </w:pPr>
            <w:r w:rsidRPr="00C007A0">
              <w:rPr>
                <w:b/>
              </w:rPr>
              <w:t>Учебная деятельность</w:t>
            </w:r>
          </w:p>
        </w:tc>
        <w:tc>
          <w:tcPr>
            <w:tcW w:w="4860" w:type="dxa"/>
          </w:tcPr>
          <w:p w:rsidR="00636C8F" w:rsidRPr="00C007A0" w:rsidRDefault="00636C8F" w:rsidP="00475632">
            <w:pPr>
              <w:suppressAutoHyphens w:val="0"/>
              <w:jc w:val="center"/>
              <w:rPr>
                <w:b/>
              </w:rPr>
            </w:pPr>
            <w:r w:rsidRPr="00C007A0">
              <w:rPr>
                <w:b/>
              </w:rPr>
              <w:t>Внеурочная деятельность</w:t>
            </w:r>
          </w:p>
        </w:tc>
      </w:tr>
      <w:tr w:rsidR="00672B3C" w:rsidRPr="00C007A0" w:rsidTr="00B16515">
        <w:tc>
          <w:tcPr>
            <w:tcW w:w="4968" w:type="dxa"/>
          </w:tcPr>
          <w:p w:rsidR="00672B3C" w:rsidRPr="00C007A0" w:rsidRDefault="00672B3C" w:rsidP="00475632">
            <w:pPr>
              <w:suppressAutoHyphens w:val="0"/>
              <w:contextualSpacing/>
              <w:jc w:val="both"/>
            </w:pPr>
            <w:r w:rsidRPr="00C007A0">
              <w:rPr>
                <w:b/>
              </w:rPr>
              <w:t>Литератур</w:t>
            </w:r>
            <w:r w:rsidR="00475632" w:rsidRPr="00C007A0">
              <w:rPr>
                <w:b/>
              </w:rPr>
              <w:t>а</w:t>
            </w:r>
            <w:r w:rsidRPr="00C007A0">
              <w:rPr>
                <w:b/>
              </w:rPr>
              <w:t xml:space="preserve"> </w:t>
            </w:r>
            <w:r w:rsidR="00F031F0" w:rsidRPr="00C007A0">
              <w:rPr>
                <w:b/>
              </w:rPr>
              <w:t xml:space="preserve">– </w:t>
            </w:r>
            <w:r w:rsidRPr="00C007A0">
              <w:t>анализ и оценка ситуаций</w:t>
            </w:r>
          </w:p>
          <w:p w:rsidR="00672B3C" w:rsidRPr="00C007A0" w:rsidRDefault="00672B3C" w:rsidP="00475632">
            <w:pPr>
              <w:suppressAutoHyphens w:val="0"/>
              <w:contextualSpacing/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672B3C" w:rsidRPr="00C007A0" w:rsidRDefault="00531286" w:rsidP="00475632">
            <w:pPr>
              <w:suppressAutoHyphens w:val="0"/>
            </w:pPr>
            <w:r w:rsidRPr="00C007A0">
              <w:t>Б</w:t>
            </w:r>
            <w:r w:rsidR="00672B3C" w:rsidRPr="00C007A0">
              <w:t>еседы по темам</w:t>
            </w:r>
            <w:r w:rsidRPr="00C007A0">
              <w:t>:</w:t>
            </w:r>
          </w:p>
          <w:p w:rsidR="00672B3C" w:rsidRPr="00C007A0" w:rsidRDefault="00531286" w:rsidP="00475632">
            <w:pPr>
              <w:suppressAutoHyphens w:val="0"/>
            </w:pPr>
            <w:r w:rsidRPr="00C007A0">
              <w:rPr>
                <w:rFonts w:eastAsia="Times New Roman"/>
                <w:kern w:val="0"/>
              </w:rPr>
              <w:t>-</w:t>
            </w:r>
            <w:r w:rsidR="00F031F0" w:rsidRPr="00C007A0">
              <w:rPr>
                <w:rFonts w:eastAsia="Times New Roman"/>
                <w:kern w:val="0"/>
              </w:rPr>
              <w:t xml:space="preserve"> </w:t>
            </w:r>
            <w:r w:rsidRPr="00C007A0">
              <w:rPr>
                <w:rFonts w:eastAsia="Times New Roman"/>
                <w:kern w:val="0"/>
              </w:rPr>
              <w:t>д</w:t>
            </w:r>
            <w:r w:rsidR="00672B3C" w:rsidRPr="00C007A0">
              <w:rPr>
                <w:rFonts w:eastAsia="Times New Roman"/>
                <w:kern w:val="0"/>
              </w:rPr>
              <w:t>вижение машин и водитель «Смотри в оба»</w:t>
            </w:r>
            <w:r w:rsidRPr="00C007A0">
              <w:rPr>
                <w:rFonts w:eastAsia="Times New Roman"/>
                <w:kern w:val="0"/>
              </w:rPr>
              <w:t>;</w:t>
            </w:r>
          </w:p>
          <w:p w:rsidR="00672B3C" w:rsidRPr="00C007A0" w:rsidRDefault="00531286" w:rsidP="00475632">
            <w:pPr>
              <w:widowControl/>
              <w:suppressAutoHyphens w:val="0"/>
              <w:rPr>
                <w:rFonts w:eastAsia="Times New Roman"/>
                <w:kern w:val="0"/>
              </w:rPr>
            </w:pPr>
            <w:r w:rsidRPr="00C007A0">
              <w:rPr>
                <w:rFonts w:eastAsia="Times New Roman"/>
                <w:kern w:val="0"/>
              </w:rPr>
              <w:t>-</w:t>
            </w:r>
            <w:r w:rsidR="00F031F0" w:rsidRPr="00C007A0">
              <w:rPr>
                <w:rFonts w:eastAsia="Times New Roman"/>
                <w:kern w:val="0"/>
              </w:rPr>
              <w:t xml:space="preserve"> </w:t>
            </w:r>
            <w:r w:rsidRPr="00C007A0">
              <w:rPr>
                <w:rFonts w:eastAsia="Times New Roman"/>
                <w:kern w:val="0"/>
              </w:rPr>
              <w:t>п</w:t>
            </w:r>
            <w:r w:rsidR="00672B3C" w:rsidRPr="00C007A0">
              <w:rPr>
                <w:rFonts w:eastAsia="Times New Roman"/>
                <w:kern w:val="0"/>
              </w:rPr>
              <w:t>равила дорожного движения «Я пеш</w:t>
            </w:r>
            <w:r w:rsidR="00672B3C" w:rsidRPr="00C007A0">
              <w:rPr>
                <w:rFonts w:eastAsia="Times New Roman"/>
                <w:kern w:val="0"/>
              </w:rPr>
              <w:t>е</w:t>
            </w:r>
            <w:r w:rsidR="00672B3C" w:rsidRPr="00C007A0">
              <w:rPr>
                <w:rFonts w:eastAsia="Times New Roman"/>
                <w:kern w:val="0"/>
              </w:rPr>
              <w:t>ход»</w:t>
            </w:r>
            <w:r w:rsidRPr="00C007A0">
              <w:rPr>
                <w:rFonts w:eastAsia="Times New Roman"/>
                <w:kern w:val="0"/>
              </w:rPr>
              <w:t>;</w:t>
            </w:r>
          </w:p>
          <w:p w:rsidR="00672B3C" w:rsidRPr="00C007A0" w:rsidRDefault="00531286" w:rsidP="00475632">
            <w:pPr>
              <w:suppressAutoHyphens w:val="0"/>
            </w:pPr>
            <w:r w:rsidRPr="00C007A0">
              <w:rPr>
                <w:rFonts w:eastAsia="Times New Roman"/>
                <w:kern w:val="0"/>
              </w:rPr>
              <w:t>-</w:t>
            </w:r>
            <w:r w:rsidR="00F031F0" w:rsidRPr="00C007A0">
              <w:rPr>
                <w:rFonts w:eastAsia="Times New Roman"/>
                <w:kern w:val="0"/>
              </w:rPr>
              <w:t xml:space="preserve"> </w:t>
            </w:r>
            <w:r w:rsidRPr="00C007A0">
              <w:rPr>
                <w:rFonts w:eastAsia="Times New Roman"/>
                <w:kern w:val="0"/>
              </w:rPr>
              <w:t>р</w:t>
            </w:r>
            <w:r w:rsidR="00672B3C" w:rsidRPr="00C007A0">
              <w:rPr>
                <w:rFonts w:eastAsia="Times New Roman"/>
                <w:kern w:val="0"/>
              </w:rPr>
              <w:t>абота светофора</w:t>
            </w:r>
            <w:r w:rsidR="00F031F0" w:rsidRPr="00C007A0">
              <w:rPr>
                <w:rFonts w:eastAsia="Times New Roman"/>
                <w:kern w:val="0"/>
              </w:rPr>
              <w:t xml:space="preserve"> «</w:t>
            </w:r>
            <w:r w:rsidR="00672B3C" w:rsidRPr="00C007A0">
              <w:rPr>
                <w:rFonts w:eastAsia="Times New Roman"/>
                <w:kern w:val="0"/>
              </w:rPr>
              <w:t>Красный, желтый, зел</w:t>
            </w:r>
            <w:r w:rsidR="00672B3C" w:rsidRPr="00C007A0">
              <w:rPr>
                <w:rFonts w:eastAsia="Times New Roman"/>
                <w:kern w:val="0"/>
              </w:rPr>
              <w:t>е</w:t>
            </w:r>
            <w:r w:rsidR="00672B3C" w:rsidRPr="00C007A0">
              <w:rPr>
                <w:rFonts w:eastAsia="Times New Roman"/>
                <w:kern w:val="0"/>
              </w:rPr>
              <w:t>ный»</w:t>
            </w:r>
            <w:r w:rsidRPr="00C007A0">
              <w:rPr>
                <w:rFonts w:eastAsia="Times New Roman"/>
                <w:kern w:val="0"/>
              </w:rPr>
              <w:t>;</w:t>
            </w:r>
          </w:p>
          <w:p w:rsidR="00672B3C" w:rsidRPr="00C007A0" w:rsidRDefault="00531286" w:rsidP="00475632">
            <w:pPr>
              <w:widowControl/>
              <w:suppressAutoHyphens w:val="0"/>
            </w:pPr>
            <w:r w:rsidRPr="00C007A0">
              <w:rPr>
                <w:rFonts w:eastAsia="Times New Roman"/>
                <w:kern w:val="0"/>
              </w:rPr>
              <w:t>-</w:t>
            </w:r>
            <w:r w:rsidR="00F031F0" w:rsidRPr="00C007A0">
              <w:rPr>
                <w:rFonts w:eastAsia="Times New Roman"/>
                <w:kern w:val="0"/>
              </w:rPr>
              <w:t xml:space="preserve"> </w:t>
            </w:r>
            <w:r w:rsidRPr="00C007A0">
              <w:rPr>
                <w:rFonts w:eastAsia="Times New Roman"/>
                <w:kern w:val="0"/>
              </w:rPr>
              <w:t>у</w:t>
            </w:r>
            <w:r w:rsidR="00672B3C" w:rsidRPr="00C007A0">
              <w:rPr>
                <w:rFonts w:eastAsia="Times New Roman"/>
                <w:kern w:val="0"/>
              </w:rPr>
              <w:t>лицы и перекрестки «Я и Они»</w:t>
            </w:r>
          </w:p>
        </w:tc>
      </w:tr>
      <w:tr w:rsidR="00672B3C" w:rsidRPr="00C007A0" w:rsidTr="00B16515">
        <w:tc>
          <w:tcPr>
            <w:tcW w:w="4968" w:type="dxa"/>
          </w:tcPr>
          <w:p w:rsidR="00672B3C" w:rsidRPr="00C007A0" w:rsidRDefault="00475632" w:rsidP="00475632">
            <w:pPr>
              <w:suppressAutoHyphens w:val="0"/>
              <w:contextualSpacing/>
              <w:jc w:val="both"/>
            </w:pPr>
            <w:r w:rsidRPr="00C007A0">
              <w:rPr>
                <w:b/>
              </w:rPr>
              <w:t>Природоведение</w:t>
            </w:r>
            <w:r w:rsidR="00F031F0" w:rsidRPr="00C007A0">
              <w:rPr>
                <w:b/>
              </w:rPr>
              <w:t xml:space="preserve"> – </w:t>
            </w:r>
            <w:r w:rsidR="00672B3C" w:rsidRPr="00C007A0">
              <w:t>«связь человека и мира», правила поведения в отношениях «человек–человек» и «человек – природа» и т.д.</w:t>
            </w:r>
          </w:p>
          <w:p w:rsidR="00672B3C" w:rsidRPr="00C007A0" w:rsidRDefault="00672B3C" w:rsidP="00475632">
            <w:pPr>
              <w:suppressAutoHyphens w:val="0"/>
              <w:contextualSpacing/>
              <w:jc w:val="both"/>
              <w:rPr>
                <w:b/>
              </w:rPr>
            </w:pPr>
          </w:p>
        </w:tc>
        <w:tc>
          <w:tcPr>
            <w:tcW w:w="4860" w:type="dxa"/>
          </w:tcPr>
          <w:p w:rsidR="00672B3C" w:rsidRPr="00C007A0" w:rsidRDefault="00672B3C" w:rsidP="00475632">
            <w:pPr>
              <w:suppressAutoHyphens w:val="0"/>
              <w:jc w:val="both"/>
            </w:pPr>
            <w:r w:rsidRPr="00C007A0">
              <w:t>Прогулки-экскурсии</w:t>
            </w:r>
          </w:p>
          <w:p w:rsidR="00672B3C" w:rsidRPr="00C007A0" w:rsidRDefault="00672B3C" w:rsidP="00475632">
            <w:pPr>
              <w:suppressAutoHyphens w:val="0"/>
            </w:pPr>
          </w:p>
        </w:tc>
      </w:tr>
      <w:tr w:rsidR="00636C8F" w:rsidRPr="00C007A0" w:rsidTr="00B16515">
        <w:tc>
          <w:tcPr>
            <w:tcW w:w="4968" w:type="dxa"/>
          </w:tcPr>
          <w:p w:rsidR="00636C8F" w:rsidRPr="00C007A0" w:rsidRDefault="00636C8F" w:rsidP="00475632">
            <w:pPr>
              <w:suppressAutoHyphens w:val="0"/>
              <w:contextualSpacing/>
              <w:jc w:val="both"/>
            </w:pPr>
            <w:r w:rsidRPr="00C007A0">
              <w:t xml:space="preserve"> </w:t>
            </w:r>
            <w:r w:rsidRPr="00C007A0">
              <w:rPr>
                <w:b/>
              </w:rPr>
              <w:t xml:space="preserve">Риторика </w:t>
            </w:r>
            <w:r w:rsidR="00F031F0" w:rsidRPr="00C007A0">
              <w:rPr>
                <w:b/>
              </w:rPr>
              <w:t>–</w:t>
            </w:r>
            <w:r w:rsidRPr="00C007A0">
              <w:rPr>
                <w:b/>
              </w:rPr>
              <w:t xml:space="preserve"> </w:t>
            </w:r>
            <w:r w:rsidRPr="00C007A0">
              <w:t>правила общения в разных реч</w:t>
            </w:r>
            <w:r w:rsidRPr="00C007A0">
              <w:t>е</w:t>
            </w:r>
            <w:r w:rsidRPr="00C007A0">
              <w:t>вых ситуациях, к</w:t>
            </w:r>
            <w:r w:rsidR="00CC377E" w:rsidRPr="00C007A0">
              <w:t>ультура диалога, речевой этикет</w:t>
            </w:r>
          </w:p>
          <w:p w:rsidR="00636C8F" w:rsidRPr="00C007A0" w:rsidRDefault="00F031F0" w:rsidP="00475632">
            <w:pPr>
              <w:suppressAutoHyphens w:val="0"/>
              <w:contextualSpacing/>
              <w:jc w:val="both"/>
            </w:pPr>
            <w:r w:rsidRPr="00C007A0">
              <w:t xml:space="preserve">– </w:t>
            </w:r>
            <w:r w:rsidR="00636C8F" w:rsidRPr="00C007A0">
              <w:t>формирование жизненной позиции личн</w:t>
            </w:r>
            <w:r w:rsidRPr="00C007A0">
              <w:t>о</w:t>
            </w:r>
            <w:r w:rsidRPr="00C007A0">
              <w:t>сти – взаимосвязь слова и дела</w:t>
            </w:r>
          </w:p>
        </w:tc>
        <w:tc>
          <w:tcPr>
            <w:tcW w:w="4860" w:type="dxa"/>
          </w:tcPr>
          <w:p w:rsidR="00672B3C" w:rsidRPr="00C007A0" w:rsidRDefault="00672B3C" w:rsidP="00475632">
            <w:pPr>
              <w:widowControl/>
              <w:suppressAutoHyphens w:val="0"/>
              <w:rPr>
                <w:rFonts w:eastAsia="Times New Roman"/>
                <w:kern w:val="0"/>
              </w:rPr>
            </w:pPr>
            <w:r w:rsidRPr="00C007A0">
              <w:t>Социальная акция по теме:</w:t>
            </w:r>
            <w:r w:rsidR="00AF136E" w:rsidRPr="00C007A0">
              <w:t xml:space="preserve"> </w:t>
            </w:r>
            <w:r w:rsidRPr="00C007A0">
              <w:rPr>
                <w:rFonts w:eastAsia="Times New Roman"/>
                <w:kern w:val="0"/>
              </w:rPr>
              <w:t>Работа светофора</w:t>
            </w:r>
            <w:r w:rsidR="00CC377E" w:rsidRPr="00C007A0">
              <w:rPr>
                <w:rFonts w:eastAsia="Times New Roman"/>
                <w:kern w:val="0"/>
              </w:rPr>
              <w:t xml:space="preserve"> «</w:t>
            </w:r>
            <w:r w:rsidRPr="00C007A0">
              <w:rPr>
                <w:rFonts w:eastAsia="Times New Roman"/>
                <w:kern w:val="0"/>
              </w:rPr>
              <w:t>Красный, желтый, зеленый»</w:t>
            </w:r>
          </w:p>
          <w:p w:rsidR="00636C8F" w:rsidRPr="00C007A0" w:rsidRDefault="00636C8F" w:rsidP="00475632">
            <w:pPr>
              <w:suppressAutoHyphens w:val="0"/>
              <w:jc w:val="both"/>
            </w:pPr>
          </w:p>
        </w:tc>
      </w:tr>
      <w:tr w:rsidR="00636C8F" w:rsidRPr="00C007A0" w:rsidTr="00B16515">
        <w:tc>
          <w:tcPr>
            <w:tcW w:w="4968" w:type="dxa"/>
          </w:tcPr>
          <w:p w:rsidR="00636C8F" w:rsidRPr="00C007A0" w:rsidRDefault="00636C8F" w:rsidP="00475632">
            <w:pPr>
              <w:suppressAutoHyphens w:val="0"/>
              <w:contextualSpacing/>
              <w:jc w:val="both"/>
            </w:pPr>
            <w:r w:rsidRPr="00C007A0">
              <w:rPr>
                <w:b/>
              </w:rPr>
              <w:t>Технология</w:t>
            </w:r>
            <w:r w:rsidRPr="00C007A0">
              <w:t xml:space="preserve"> –</w:t>
            </w:r>
            <w:r w:rsidR="00F031F0" w:rsidRPr="00C007A0">
              <w:t xml:space="preserve"> </w:t>
            </w:r>
            <w:r w:rsidRPr="00C007A0">
              <w:t>труд и творчеств</w:t>
            </w:r>
            <w:r w:rsidR="00531286" w:rsidRPr="00C007A0">
              <w:t>о</w:t>
            </w:r>
            <w:r w:rsidRPr="00C007A0">
              <w:t>, его разли</w:t>
            </w:r>
            <w:r w:rsidRPr="00C007A0">
              <w:t>ч</w:t>
            </w:r>
            <w:r w:rsidRPr="00C007A0">
              <w:t>ные виды, обучение разным трудовым опер</w:t>
            </w:r>
            <w:r w:rsidRPr="00C007A0">
              <w:t>а</w:t>
            </w:r>
            <w:r w:rsidRPr="00C007A0">
              <w:t xml:space="preserve">циям, важность их последовательности для получения результата и т.п. </w:t>
            </w:r>
          </w:p>
          <w:p w:rsidR="00636C8F" w:rsidRPr="00C007A0" w:rsidRDefault="00636C8F" w:rsidP="00475632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4860" w:type="dxa"/>
          </w:tcPr>
          <w:p w:rsidR="00636C8F" w:rsidRPr="00C007A0" w:rsidRDefault="00531286" w:rsidP="00475632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</w:pPr>
            <w:r w:rsidRPr="00C007A0">
              <w:t>И</w:t>
            </w:r>
            <w:r w:rsidR="00636C8F" w:rsidRPr="00C007A0">
              <w:t xml:space="preserve">зготовление </w:t>
            </w:r>
            <w:r w:rsidR="00BF4D60" w:rsidRPr="00C007A0">
              <w:t>под</w:t>
            </w:r>
            <w:r w:rsidR="00672B3C" w:rsidRPr="00C007A0">
              <w:t>елок, оформление выста</w:t>
            </w:r>
            <w:r w:rsidR="00672B3C" w:rsidRPr="00C007A0">
              <w:t>в</w:t>
            </w:r>
            <w:r w:rsidR="00672B3C" w:rsidRPr="00C007A0">
              <w:t>ки по темам</w:t>
            </w:r>
            <w:r w:rsidRPr="00C007A0">
              <w:t>:</w:t>
            </w:r>
          </w:p>
          <w:p w:rsidR="00672B3C" w:rsidRPr="00C007A0" w:rsidRDefault="00531286" w:rsidP="00475632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</w:pPr>
            <w:r w:rsidRPr="00C007A0">
              <w:t>-</w:t>
            </w:r>
            <w:r w:rsidR="00F031F0" w:rsidRPr="00C007A0">
              <w:t xml:space="preserve"> </w:t>
            </w:r>
            <w:r w:rsidR="00672B3C" w:rsidRPr="00C007A0">
              <w:t>«Островок безопасности»</w:t>
            </w:r>
            <w:r w:rsidRPr="00C007A0">
              <w:t>;</w:t>
            </w:r>
          </w:p>
          <w:p w:rsidR="00636C8F" w:rsidRPr="00C007A0" w:rsidRDefault="00531286" w:rsidP="00475632">
            <w:pPr>
              <w:widowControl/>
              <w:suppressAutoHyphens w:val="0"/>
              <w:rPr>
                <w:rFonts w:eastAsia="Times New Roman"/>
                <w:kern w:val="0"/>
              </w:rPr>
            </w:pPr>
            <w:r w:rsidRPr="00C007A0">
              <w:rPr>
                <w:rFonts w:eastAsia="Times New Roman"/>
                <w:kern w:val="0"/>
              </w:rPr>
              <w:t>-</w:t>
            </w:r>
            <w:r w:rsidR="00F031F0" w:rsidRPr="00C007A0">
              <w:rPr>
                <w:rFonts w:eastAsia="Times New Roman"/>
                <w:kern w:val="0"/>
              </w:rPr>
              <w:t xml:space="preserve"> </w:t>
            </w:r>
            <w:r w:rsidRPr="00C007A0">
              <w:rPr>
                <w:rFonts w:eastAsia="Times New Roman"/>
                <w:kern w:val="0"/>
              </w:rPr>
              <w:t>п</w:t>
            </w:r>
            <w:r w:rsidR="00672B3C" w:rsidRPr="00C007A0">
              <w:rPr>
                <w:rFonts w:eastAsia="Times New Roman"/>
                <w:kern w:val="0"/>
              </w:rPr>
              <w:t>ешеходный переход  «Зебра» (зебра, по</w:t>
            </w:r>
            <w:r w:rsidR="00672B3C" w:rsidRPr="00C007A0">
              <w:rPr>
                <w:rFonts w:eastAsia="Times New Roman"/>
                <w:kern w:val="0"/>
              </w:rPr>
              <w:t>д</w:t>
            </w:r>
            <w:r w:rsidR="00F031F0" w:rsidRPr="00C007A0">
              <w:rPr>
                <w:rFonts w:eastAsia="Times New Roman"/>
                <w:kern w:val="0"/>
              </w:rPr>
              <w:t>земный и наземный)</w:t>
            </w:r>
          </w:p>
        </w:tc>
      </w:tr>
      <w:tr w:rsidR="00636C8F" w:rsidRPr="00C007A0" w:rsidTr="00B16515">
        <w:tc>
          <w:tcPr>
            <w:tcW w:w="4968" w:type="dxa"/>
          </w:tcPr>
          <w:p w:rsidR="00F031F0" w:rsidRPr="00C007A0" w:rsidRDefault="00636C8F" w:rsidP="00475632">
            <w:pPr>
              <w:suppressAutoHyphens w:val="0"/>
              <w:contextualSpacing/>
              <w:jc w:val="both"/>
            </w:pPr>
            <w:r w:rsidRPr="00C007A0">
              <w:rPr>
                <w:b/>
              </w:rPr>
              <w:t xml:space="preserve">Изобразительное искусство </w:t>
            </w:r>
            <w:r w:rsidRPr="00C007A0">
              <w:t xml:space="preserve"> </w:t>
            </w:r>
          </w:p>
          <w:p w:rsidR="00636C8F" w:rsidRPr="00C007A0" w:rsidRDefault="00636C8F" w:rsidP="00475632">
            <w:pPr>
              <w:suppressAutoHyphens w:val="0"/>
              <w:contextualSpacing/>
              <w:jc w:val="both"/>
            </w:pPr>
            <w:r w:rsidRPr="00C007A0">
              <w:t>–</w:t>
            </w:r>
            <w:r w:rsidR="00F031F0" w:rsidRPr="00C007A0">
              <w:t xml:space="preserve"> </w:t>
            </w:r>
            <w:r w:rsidRPr="00C007A0">
              <w:t>закон</w:t>
            </w:r>
            <w:r w:rsidR="00AE4706" w:rsidRPr="00C007A0">
              <w:t>ы</w:t>
            </w:r>
            <w:r w:rsidRPr="00C007A0">
              <w:t xml:space="preserve"> изобразительного искусства</w:t>
            </w:r>
            <w:r w:rsidR="00AE4706" w:rsidRPr="00C007A0">
              <w:t>;</w:t>
            </w:r>
          </w:p>
          <w:p w:rsidR="00636C8F" w:rsidRPr="00C007A0" w:rsidRDefault="00F031F0" w:rsidP="00475632">
            <w:pPr>
              <w:suppressAutoHyphens w:val="0"/>
              <w:contextualSpacing/>
              <w:jc w:val="both"/>
            </w:pPr>
            <w:r w:rsidRPr="00C007A0">
              <w:t>–</w:t>
            </w:r>
            <w:r w:rsidR="00636C8F" w:rsidRPr="00C007A0">
              <w:t xml:space="preserve"> творческ</w:t>
            </w:r>
            <w:r w:rsidR="00AE4706" w:rsidRPr="00C007A0">
              <w:t>ая</w:t>
            </w:r>
            <w:r w:rsidR="00636C8F" w:rsidRPr="00C007A0">
              <w:t xml:space="preserve"> деятельност</w:t>
            </w:r>
            <w:r w:rsidR="00AE4706" w:rsidRPr="00C007A0">
              <w:t>ь</w:t>
            </w:r>
          </w:p>
          <w:p w:rsidR="00636C8F" w:rsidRPr="00C007A0" w:rsidRDefault="00636C8F" w:rsidP="00475632">
            <w:pPr>
              <w:suppressAutoHyphens w:val="0"/>
              <w:contextualSpacing/>
            </w:pPr>
          </w:p>
        </w:tc>
        <w:tc>
          <w:tcPr>
            <w:tcW w:w="4860" w:type="dxa"/>
          </w:tcPr>
          <w:p w:rsidR="00672B3C" w:rsidRPr="00C007A0" w:rsidRDefault="00531286" w:rsidP="00475632">
            <w:pPr>
              <w:suppressAutoHyphens w:val="0"/>
            </w:pPr>
            <w:r w:rsidRPr="00C007A0">
              <w:t>И</w:t>
            </w:r>
            <w:r w:rsidR="00636C8F" w:rsidRPr="00C007A0">
              <w:t>зготовление плакатов, стенгазет, афиш, листовок, оформление выставки</w:t>
            </w:r>
            <w:r w:rsidR="00672B3C" w:rsidRPr="00C007A0">
              <w:t xml:space="preserve"> по темам:</w:t>
            </w:r>
          </w:p>
          <w:p w:rsidR="00672B3C" w:rsidRPr="00C007A0" w:rsidRDefault="00F031F0" w:rsidP="00475632">
            <w:pPr>
              <w:suppressAutoHyphens w:val="0"/>
            </w:pPr>
            <w:r w:rsidRPr="00C007A0">
              <w:rPr>
                <w:rFonts w:eastAsia="Times New Roman"/>
                <w:kern w:val="0"/>
              </w:rPr>
              <w:t xml:space="preserve">– </w:t>
            </w:r>
            <w:r w:rsidR="00531286" w:rsidRPr="00C007A0">
              <w:rPr>
                <w:rFonts w:eastAsia="Times New Roman"/>
                <w:kern w:val="0"/>
              </w:rPr>
              <w:t>д</w:t>
            </w:r>
            <w:r w:rsidR="00672B3C" w:rsidRPr="00C007A0">
              <w:rPr>
                <w:rFonts w:eastAsia="Times New Roman"/>
                <w:kern w:val="0"/>
              </w:rPr>
              <w:t>вижение машин и водитель «Смотри в оба»</w:t>
            </w:r>
            <w:r w:rsidR="00531286" w:rsidRPr="00C007A0">
              <w:rPr>
                <w:rFonts w:eastAsia="Times New Roman"/>
                <w:kern w:val="0"/>
              </w:rPr>
              <w:t>;</w:t>
            </w:r>
          </w:p>
          <w:p w:rsidR="00672B3C" w:rsidRPr="00C007A0" w:rsidRDefault="00F031F0" w:rsidP="00475632">
            <w:pPr>
              <w:widowControl/>
              <w:suppressAutoHyphens w:val="0"/>
              <w:rPr>
                <w:rFonts w:eastAsia="Times New Roman"/>
                <w:kern w:val="0"/>
              </w:rPr>
            </w:pPr>
            <w:r w:rsidRPr="00C007A0">
              <w:rPr>
                <w:rFonts w:eastAsia="Times New Roman"/>
                <w:kern w:val="0"/>
              </w:rPr>
              <w:t>–</w:t>
            </w:r>
            <w:r w:rsidR="00531286" w:rsidRPr="00C007A0">
              <w:rPr>
                <w:rFonts w:eastAsia="Times New Roman"/>
                <w:kern w:val="0"/>
              </w:rPr>
              <w:t>п</w:t>
            </w:r>
            <w:r w:rsidR="00672B3C" w:rsidRPr="00C007A0">
              <w:rPr>
                <w:rFonts w:eastAsia="Times New Roman"/>
                <w:kern w:val="0"/>
              </w:rPr>
              <w:t>равила дорожного движения «Я пеш</w:t>
            </w:r>
            <w:r w:rsidR="00672B3C" w:rsidRPr="00C007A0">
              <w:rPr>
                <w:rFonts w:eastAsia="Times New Roman"/>
                <w:kern w:val="0"/>
              </w:rPr>
              <w:t>е</w:t>
            </w:r>
            <w:r w:rsidR="00672B3C" w:rsidRPr="00C007A0">
              <w:rPr>
                <w:rFonts w:eastAsia="Times New Roman"/>
                <w:kern w:val="0"/>
              </w:rPr>
              <w:t>ход»</w:t>
            </w:r>
            <w:r w:rsidR="00531286" w:rsidRPr="00C007A0">
              <w:rPr>
                <w:rFonts w:eastAsia="Times New Roman"/>
                <w:kern w:val="0"/>
              </w:rPr>
              <w:t>;</w:t>
            </w:r>
          </w:p>
          <w:p w:rsidR="00672B3C" w:rsidRPr="00C007A0" w:rsidRDefault="00F031F0" w:rsidP="00475632">
            <w:pPr>
              <w:suppressAutoHyphens w:val="0"/>
            </w:pPr>
            <w:r w:rsidRPr="00C007A0">
              <w:rPr>
                <w:rFonts w:eastAsia="Times New Roman"/>
                <w:kern w:val="0"/>
              </w:rPr>
              <w:t xml:space="preserve">– </w:t>
            </w:r>
            <w:r w:rsidR="00531286" w:rsidRPr="00C007A0">
              <w:rPr>
                <w:rFonts w:eastAsia="Times New Roman"/>
                <w:kern w:val="0"/>
              </w:rPr>
              <w:t>р</w:t>
            </w:r>
            <w:r w:rsidR="00672B3C" w:rsidRPr="00C007A0">
              <w:rPr>
                <w:rFonts w:eastAsia="Times New Roman"/>
                <w:kern w:val="0"/>
              </w:rPr>
              <w:t>абота светофора</w:t>
            </w:r>
            <w:r w:rsidR="00AE4706" w:rsidRPr="00C007A0">
              <w:rPr>
                <w:rFonts w:eastAsia="Times New Roman"/>
                <w:kern w:val="0"/>
              </w:rPr>
              <w:t xml:space="preserve"> «К</w:t>
            </w:r>
            <w:r w:rsidR="00672B3C" w:rsidRPr="00C007A0">
              <w:rPr>
                <w:rFonts w:eastAsia="Times New Roman"/>
                <w:kern w:val="0"/>
              </w:rPr>
              <w:t>расный, желтый, з</w:t>
            </w:r>
            <w:r w:rsidR="00672B3C" w:rsidRPr="00C007A0">
              <w:rPr>
                <w:rFonts w:eastAsia="Times New Roman"/>
                <w:kern w:val="0"/>
              </w:rPr>
              <w:t>е</w:t>
            </w:r>
            <w:r w:rsidR="00672B3C" w:rsidRPr="00C007A0">
              <w:rPr>
                <w:rFonts w:eastAsia="Times New Roman"/>
                <w:kern w:val="0"/>
              </w:rPr>
              <w:t>леный»</w:t>
            </w:r>
            <w:r w:rsidR="00531286" w:rsidRPr="00C007A0">
              <w:rPr>
                <w:rFonts w:eastAsia="Times New Roman"/>
                <w:kern w:val="0"/>
              </w:rPr>
              <w:t>;</w:t>
            </w:r>
          </w:p>
          <w:p w:rsidR="00636C8F" w:rsidRPr="00C007A0" w:rsidRDefault="00F031F0" w:rsidP="00475632">
            <w:pPr>
              <w:widowControl/>
              <w:suppressAutoHyphens w:val="0"/>
            </w:pPr>
            <w:r w:rsidRPr="00C007A0">
              <w:rPr>
                <w:rFonts w:eastAsia="Times New Roman"/>
                <w:kern w:val="0"/>
              </w:rPr>
              <w:t>–</w:t>
            </w:r>
            <w:r w:rsidR="00531286" w:rsidRPr="00C007A0">
              <w:rPr>
                <w:rFonts w:eastAsia="Times New Roman"/>
                <w:kern w:val="0"/>
              </w:rPr>
              <w:t>у</w:t>
            </w:r>
            <w:r w:rsidR="00672B3C" w:rsidRPr="00C007A0">
              <w:rPr>
                <w:rFonts w:eastAsia="Times New Roman"/>
                <w:kern w:val="0"/>
              </w:rPr>
              <w:t>лицы и перекрестки «Я и Они»</w:t>
            </w:r>
          </w:p>
        </w:tc>
      </w:tr>
    </w:tbl>
    <w:p w:rsidR="00B71971" w:rsidRDefault="00B71971" w:rsidP="00EE0094">
      <w:pPr>
        <w:suppressAutoHyphens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EE0094" w:rsidRDefault="00EE0094" w:rsidP="00C007A0">
      <w:pPr>
        <w:suppressAutoHyphens w:val="0"/>
        <w:ind w:firstLine="851"/>
        <w:jc w:val="both"/>
        <w:rPr>
          <w:b/>
          <w:bCs/>
          <w:sz w:val="28"/>
          <w:szCs w:val="28"/>
        </w:rPr>
      </w:pPr>
      <w:r w:rsidRPr="002F58F5">
        <w:rPr>
          <w:b/>
          <w:bCs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C007A0" w:rsidRPr="002F58F5" w:rsidRDefault="00C007A0" w:rsidP="00C007A0">
      <w:pPr>
        <w:suppressAutoHyphens w:val="0"/>
        <w:ind w:firstLine="851"/>
        <w:jc w:val="both"/>
        <w:rPr>
          <w:b/>
          <w:bCs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7"/>
        <w:gridCol w:w="5219"/>
      </w:tblGrid>
      <w:tr w:rsidR="00EE0094" w:rsidRPr="00C007A0" w:rsidTr="00B71971">
        <w:tc>
          <w:tcPr>
            <w:tcW w:w="4777" w:type="dxa"/>
            <w:shd w:val="clear" w:color="auto" w:fill="auto"/>
          </w:tcPr>
          <w:p w:rsidR="00B71971" w:rsidRPr="00C007A0" w:rsidRDefault="00EE0094" w:rsidP="00B71971">
            <w:pPr>
              <w:suppressAutoHyphens w:val="0"/>
              <w:rPr>
                <w:b/>
                <w:bCs/>
              </w:rPr>
            </w:pPr>
            <w:r w:rsidRPr="00C007A0">
              <w:rPr>
                <w:b/>
                <w:bCs/>
              </w:rPr>
              <w:t xml:space="preserve">Площадки для реализации </w:t>
            </w:r>
          </w:p>
          <w:p w:rsidR="00EE0094" w:rsidRPr="00C007A0" w:rsidRDefault="00EE0094" w:rsidP="00B71971">
            <w:pPr>
              <w:suppressAutoHyphens w:val="0"/>
              <w:rPr>
                <w:b/>
                <w:bCs/>
              </w:rPr>
            </w:pPr>
            <w:r w:rsidRPr="00C007A0">
              <w:rPr>
                <w:b/>
                <w:bCs/>
              </w:rPr>
              <w:t>пр</w:t>
            </w:r>
            <w:r w:rsidR="00B71971" w:rsidRPr="00C007A0">
              <w:rPr>
                <w:b/>
                <w:bCs/>
              </w:rPr>
              <w:t>о</w:t>
            </w:r>
            <w:r w:rsidRPr="00C007A0">
              <w:rPr>
                <w:b/>
                <w:bCs/>
              </w:rPr>
              <w:t>граммы</w:t>
            </w:r>
          </w:p>
        </w:tc>
        <w:tc>
          <w:tcPr>
            <w:tcW w:w="4859" w:type="dxa"/>
            <w:shd w:val="clear" w:color="auto" w:fill="auto"/>
          </w:tcPr>
          <w:p w:rsidR="00EE0094" w:rsidRPr="00C007A0" w:rsidRDefault="00EE0094" w:rsidP="00B71971">
            <w:pPr>
              <w:suppressAutoHyphens w:val="0"/>
              <w:rPr>
                <w:b/>
                <w:bCs/>
              </w:rPr>
            </w:pPr>
          </w:p>
        </w:tc>
      </w:tr>
      <w:tr w:rsidR="00EE0094" w:rsidRPr="00C007A0" w:rsidTr="00B71971">
        <w:tc>
          <w:tcPr>
            <w:tcW w:w="4777" w:type="dxa"/>
            <w:shd w:val="clear" w:color="auto" w:fill="auto"/>
          </w:tcPr>
          <w:p w:rsidR="00EE0094" w:rsidRPr="00C007A0" w:rsidRDefault="00EE0094" w:rsidP="00B71971">
            <w:pPr>
              <w:suppressAutoHyphens w:val="0"/>
              <w:rPr>
                <w:bCs/>
              </w:rPr>
            </w:pPr>
            <w:r w:rsidRPr="00C007A0">
              <w:rPr>
                <w:bCs/>
              </w:rPr>
              <w:t>В общеобразовательном учреждении</w:t>
            </w:r>
          </w:p>
        </w:tc>
        <w:tc>
          <w:tcPr>
            <w:tcW w:w="4859" w:type="dxa"/>
            <w:shd w:val="clear" w:color="auto" w:fill="auto"/>
          </w:tcPr>
          <w:p w:rsidR="00EE0094" w:rsidRPr="00C007A0" w:rsidRDefault="00EE0094" w:rsidP="00B71971">
            <w:pPr>
              <w:suppressAutoHyphens w:val="0"/>
              <w:rPr>
                <w:bCs/>
              </w:rPr>
            </w:pPr>
            <w:r w:rsidRPr="00C007A0">
              <w:rPr>
                <w:bCs/>
              </w:rPr>
              <w:t>Класс, библиотека, спортзал, спортплощадка,</w:t>
            </w:r>
            <w:r w:rsidR="00B71971" w:rsidRPr="00C007A0">
              <w:rPr>
                <w:bCs/>
              </w:rPr>
              <w:t xml:space="preserve"> </w:t>
            </w:r>
            <w:r w:rsidRPr="00C007A0">
              <w:rPr>
                <w:bCs/>
              </w:rPr>
              <w:t>рекреации</w:t>
            </w:r>
          </w:p>
        </w:tc>
      </w:tr>
      <w:tr w:rsidR="00EE0094" w:rsidRPr="00C007A0" w:rsidTr="00B71971">
        <w:tc>
          <w:tcPr>
            <w:tcW w:w="4777" w:type="dxa"/>
            <w:shd w:val="clear" w:color="auto" w:fill="auto"/>
          </w:tcPr>
          <w:p w:rsidR="00EE0094" w:rsidRPr="00C007A0" w:rsidRDefault="00EE0094" w:rsidP="00B71971">
            <w:pPr>
              <w:suppressAutoHyphens w:val="0"/>
              <w:rPr>
                <w:bCs/>
              </w:rPr>
            </w:pPr>
            <w:r w:rsidRPr="00C007A0">
              <w:rPr>
                <w:bCs/>
              </w:rPr>
              <w:t>Вне общеобразовательного учреждения</w:t>
            </w:r>
          </w:p>
        </w:tc>
        <w:tc>
          <w:tcPr>
            <w:tcW w:w="4859" w:type="dxa"/>
            <w:shd w:val="clear" w:color="auto" w:fill="auto"/>
          </w:tcPr>
          <w:p w:rsidR="00EE0094" w:rsidRPr="00C007A0" w:rsidRDefault="00EE0094" w:rsidP="00B71971">
            <w:pPr>
              <w:suppressAutoHyphens w:val="0"/>
              <w:rPr>
                <w:bCs/>
              </w:rPr>
            </w:pPr>
            <w:r w:rsidRPr="00C007A0">
              <w:rPr>
                <w:bCs/>
              </w:rPr>
              <w:t xml:space="preserve">Улицы микрорайона школы,  </w:t>
            </w:r>
          </w:p>
        </w:tc>
      </w:tr>
      <w:tr w:rsidR="00EE0094" w:rsidRPr="00C007A0" w:rsidTr="00B71971">
        <w:tc>
          <w:tcPr>
            <w:tcW w:w="9996" w:type="dxa"/>
            <w:gridSpan w:val="2"/>
            <w:shd w:val="clear" w:color="auto" w:fill="auto"/>
          </w:tcPr>
          <w:p w:rsidR="00EE0094" w:rsidRPr="00C007A0" w:rsidRDefault="00EE0094" w:rsidP="00B71971">
            <w:pPr>
              <w:suppressAutoHyphens w:val="0"/>
              <w:rPr>
                <w:bCs/>
              </w:rPr>
            </w:pPr>
            <w:r w:rsidRPr="00C007A0">
              <w:rPr>
                <w:bCs/>
              </w:rPr>
              <w:t>Возможно использовании интерактивной доски, просмотр фильма, видеофильма, аудиозап</w:t>
            </w:r>
            <w:r w:rsidRPr="00C007A0">
              <w:rPr>
                <w:bCs/>
              </w:rPr>
              <w:t>и</w:t>
            </w:r>
            <w:r w:rsidRPr="00C007A0">
              <w:rPr>
                <w:bCs/>
              </w:rPr>
              <w:t>сей</w:t>
            </w:r>
          </w:p>
        </w:tc>
      </w:tr>
    </w:tbl>
    <w:p w:rsidR="00EE0094" w:rsidRDefault="00EE0094" w:rsidP="00EE0094">
      <w:pPr>
        <w:tabs>
          <w:tab w:val="left" w:leader="dot" w:pos="0"/>
        </w:tabs>
        <w:suppressAutoHyphens w:val="0"/>
        <w:spacing w:line="360" w:lineRule="auto"/>
        <w:ind w:left="851"/>
        <w:jc w:val="both"/>
        <w:rPr>
          <w:b/>
          <w:sz w:val="28"/>
          <w:szCs w:val="28"/>
        </w:rPr>
      </w:pPr>
    </w:p>
    <w:p w:rsidR="00753187" w:rsidRDefault="00753187" w:rsidP="002F58F5">
      <w:pPr>
        <w:suppressAutoHyphens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020AB" w:rsidRDefault="003020AB" w:rsidP="0078117B">
      <w:pPr>
        <w:suppressAutoHyphens w:val="0"/>
        <w:spacing w:line="360" w:lineRule="auto"/>
        <w:ind w:firstLine="851"/>
        <w:rPr>
          <w:b/>
          <w:bCs/>
          <w:color w:val="000000"/>
          <w:sz w:val="28"/>
          <w:szCs w:val="28"/>
        </w:rPr>
      </w:pPr>
      <w:r w:rsidRPr="002F58F5">
        <w:rPr>
          <w:b/>
          <w:bCs/>
          <w:color w:val="000000"/>
          <w:sz w:val="28"/>
          <w:szCs w:val="28"/>
        </w:rPr>
        <w:t>Воспитательные результаты реализации программы</w:t>
      </w:r>
    </w:p>
    <w:p w:rsidR="0078117B" w:rsidRPr="002F58F5" w:rsidRDefault="0078117B" w:rsidP="0078117B">
      <w:pPr>
        <w:suppressAutoHyphens w:val="0"/>
        <w:spacing w:line="360" w:lineRule="auto"/>
        <w:ind w:firstLine="851"/>
        <w:rPr>
          <w:b/>
          <w:bCs/>
          <w:color w:val="000000"/>
          <w:sz w:val="28"/>
          <w:szCs w:val="28"/>
        </w:rPr>
      </w:pPr>
    </w:p>
    <w:p w:rsidR="00753187" w:rsidRDefault="00D8559C" w:rsidP="0078117B">
      <w:pPr>
        <w:tabs>
          <w:tab w:val="left" w:pos="7938"/>
        </w:tabs>
        <w:suppressAutoHyphens w:val="0"/>
        <w:spacing w:line="360" w:lineRule="auto"/>
        <w:ind w:firstLine="851"/>
        <w:jc w:val="both"/>
        <w:rPr>
          <w:b/>
          <w:sz w:val="28"/>
          <w:szCs w:val="28"/>
        </w:rPr>
      </w:pPr>
      <w:r w:rsidRPr="002F58F5">
        <w:rPr>
          <w:sz w:val="28"/>
          <w:szCs w:val="28"/>
        </w:rPr>
        <w:t>В результате реализации программы духовно-нравственного развития и во</w:t>
      </w:r>
      <w:r w:rsidRPr="002F58F5">
        <w:rPr>
          <w:sz w:val="28"/>
          <w:szCs w:val="28"/>
        </w:rPr>
        <w:t>с</w:t>
      </w:r>
      <w:r w:rsidRPr="002F58F5">
        <w:rPr>
          <w:sz w:val="28"/>
          <w:szCs w:val="28"/>
        </w:rPr>
        <w:t xml:space="preserve">питания обучающихся на ступени </w:t>
      </w:r>
      <w:r w:rsidR="00475632">
        <w:rPr>
          <w:sz w:val="28"/>
          <w:szCs w:val="28"/>
        </w:rPr>
        <w:t>среднего</w:t>
      </w:r>
      <w:r w:rsidRPr="002F58F5">
        <w:rPr>
          <w:sz w:val="28"/>
          <w:szCs w:val="28"/>
        </w:rPr>
        <w:t xml:space="preserve"> общего образования должно обеспеч</w:t>
      </w:r>
      <w:r w:rsidRPr="002F58F5">
        <w:rPr>
          <w:sz w:val="28"/>
          <w:szCs w:val="28"/>
        </w:rPr>
        <w:t>и</w:t>
      </w:r>
      <w:r w:rsidRPr="002F58F5">
        <w:rPr>
          <w:sz w:val="28"/>
          <w:szCs w:val="28"/>
        </w:rPr>
        <w:t xml:space="preserve">ваться достижение обучающимися </w:t>
      </w:r>
      <w:r w:rsidR="00753187" w:rsidRPr="000F7C1F">
        <w:rPr>
          <w:b/>
          <w:sz w:val="28"/>
          <w:szCs w:val="28"/>
        </w:rPr>
        <w:t>воспитательных результатов трёх уровней:</w:t>
      </w:r>
    </w:p>
    <w:p w:rsidR="00753187" w:rsidRDefault="00753187" w:rsidP="0078117B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0F7C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</w:t>
      </w:r>
      <w:r w:rsidRPr="000F7C1F">
        <w:rPr>
          <w:sz w:val="28"/>
          <w:szCs w:val="28"/>
        </w:rPr>
        <w:t xml:space="preserve"> </w:t>
      </w:r>
      <w:r w:rsidRPr="000F7C1F">
        <w:rPr>
          <w:b/>
          <w:sz w:val="28"/>
          <w:szCs w:val="28"/>
        </w:rPr>
        <w:t>п</w:t>
      </w:r>
      <w:r w:rsidRPr="000F7C1F">
        <w:rPr>
          <w:b/>
          <w:bCs/>
          <w:sz w:val="28"/>
          <w:szCs w:val="28"/>
        </w:rPr>
        <w:t>ервый уровень результатов</w:t>
      </w:r>
      <w:r w:rsidRPr="000F7C1F">
        <w:rPr>
          <w:bCs/>
          <w:sz w:val="28"/>
          <w:szCs w:val="28"/>
        </w:rPr>
        <w:t xml:space="preserve"> -</w:t>
      </w:r>
      <w:r w:rsidRPr="000F7C1F">
        <w:rPr>
          <w:sz w:val="28"/>
          <w:szCs w:val="28"/>
        </w:rPr>
        <w:t xml:space="preserve"> приобретение социальных знаний об о</w:t>
      </w:r>
      <w:r w:rsidRPr="000F7C1F">
        <w:rPr>
          <w:sz w:val="28"/>
          <w:szCs w:val="28"/>
        </w:rPr>
        <w:t>б</w:t>
      </w:r>
      <w:r w:rsidRPr="000F7C1F">
        <w:rPr>
          <w:sz w:val="28"/>
          <w:szCs w:val="28"/>
        </w:rPr>
        <w:t>щественных нормах, устройстве общества, социально одобряемых и не одобряемых формах поведения в обществе, понимания социальной реальности и повседневной жизни</w:t>
      </w:r>
      <w:r>
        <w:rPr>
          <w:sz w:val="28"/>
          <w:szCs w:val="28"/>
        </w:rPr>
        <w:t>;</w:t>
      </w:r>
    </w:p>
    <w:p w:rsidR="00753187" w:rsidRDefault="00753187" w:rsidP="0078117B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в</w:t>
      </w:r>
      <w:r w:rsidR="00541CD6" w:rsidRPr="002F58F5">
        <w:rPr>
          <w:b/>
          <w:sz w:val="28"/>
          <w:szCs w:val="28"/>
        </w:rPr>
        <w:t>торой уровень результатов</w:t>
      </w:r>
      <w:r w:rsidR="00541CD6" w:rsidRPr="002F58F5">
        <w:rPr>
          <w:sz w:val="28"/>
          <w:szCs w:val="28"/>
        </w:rPr>
        <w:t xml:space="preserve"> — получение обучающимися опыта переж</w:t>
      </w:r>
      <w:r w:rsidR="00541CD6" w:rsidRPr="002F58F5">
        <w:rPr>
          <w:sz w:val="28"/>
          <w:szCs w:val="28"/>
        </w:rPr>
        <w:t>и</w:t>
      </w:r>
      <w:r w:rsidR="00541CD6" w:rsidRPr="002F58F5">
        <w:rPr>
          <w:sz w:val="28"/>
          <w:szCs w:val="28"/>
        </w:rPr>
        <w:t>вания и</w:t>
      </w:r>
      <w:r>
        <w:rPr>
          <w:sz w:val="28"/>
          <w:szCs w:val="28"/>
        </w:rPr>
        <w:t xml:space="preserve"> </w:t>
      </w:r>
      <w:r w:rsidR="00541CD6" w:rsidRPr="002F58F5">
        <w:rPr>
          <w:sz w:val="28"/>
          <w:szCs w:val="28"/>
        </w:rPr>
        <w:t xml:space="preserve"> позитивного отношения к базовым ценностям общества, ценностного о</w:t>
      </w:r>
      <w:r w:rsidR="00541CD6" w:rsidRPr="002F58F5">
        <w:rPr>
          <w:sz w:val="28"/>
          <w:szCs w:val="28"/>
        </w:rPr>
        <w:t>т</w:t>
      </w:r>
      <w:r w:rsidR="00541CD6" w:rsidRPr="002F58F5">
        <w:rPr>
          <w:sz w:val="28"/>
          <w:szCs w:val="28"/>
        </w:rPr>
        <w:t>ношения к социальной реальности в целом</w:t>
      </w:r>
      <w:r>
        <w:rPr>
          <w:sz w:val="28"/>
          <w:szCs w:val="28"/>
        </w:rPr>
        <w:t>;</w:t>
      </w:r>
    </w:p>
    <w:p w:rsidR="00904BA7" w:rsidRDefault="00753187" w:rsidP="00904BA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т</w:t>
      </w:r>
      <w:r w:rsidR="00541CD6" w:rsidRPr="002F58F5">
        <w:rPr>
          <w:b/>
          <w:sz w:val="28"/>
          <w:szCs w:val="28"/>
        </w:rPr>
        <w:t>ретий уровень результатов</w:t>
      </w:r>
      <w:r w:rsidR="00541CD6" w:rsidRPr="002F58F5">
        <w:rPr>
          <w:sz w:val="28"/>
          <w:szCs w:val="28"/>
        </w:rPr>
        <w:t xml:space="preserve"> — получение обучающимся  опыта самосто</w:t>
      </w:r>
      <w:r w:rsidR="00541CD6" w:rsidRPr="002F58F5">
        <w:rPr>
          <w:sz w:val="28"/>
          <w:szCs w:val="28"/>
        </w:rPr>
        <w:t>я</w:t>
      </w:r>
      <w:r w:rsidR="00541CD6" w:rsidRPr="002F58F5">
        <w:rPr>
          <w:sz w:val="28"/>
          <w:szCs w:val="28"/>
        </w:rPr>
        <w:t>тельного общественного действия, формирование у школьника социально приемл</w:t>
      </w:r>
      <w:r w:rsidR="00541CD6" w:rsidRPr="002F58F5">
        <w:rPr>
          <w:sz w:val="28"/>
          <w:szCs w:val="28"/>
        </w:rPr>
        <w:t>е</w:t>
      </w:r>
      <w:r w:rsidR="00541CD6" w:rsidRPr="002F58F5">
        <w:rPr>
          <w:sz w:val="28"/>
          <w:szCs w:val="28"/>
        </w:rPr>
        <w:t xml:space="preserve">мых моделей поведения. </w:t>
      </w:r>
    </w:p>
    <w:p w:rsidR="00AF136E" w:rsidRDefault="00AF136E" w:rsidP="00904BA7">
      <w:pPr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2F58F5">
        <w:rPr>
          <w:b/>
          <w:sz w:val="28"/>
          <w:szCs w:val="28"/>
        </w:rPr>
        <w:t>Личностные результаты освоения программы</w:t>
      </w:r>
      <w:r w:rsidRPr="002F58F5">
        <w:rPr>
          <w:sz w:val="28"/>
          <w:szCs w:val="28"/>
        </w:rPr>
        <w:t>:</w:t>
      </w:r>
    </w:p>
    <w:p w:rsidR="0078117B" w:rsidRPr="002F58F5" w:rsidRDefault="0078117B" w:rsidP="00C007A0">
      <w:pPr>
        <w:suppressAutoHyphens w:val="0"/>
        <w:ind w:firstLine="851"/>
        <w:jc w:val="both"/>
        <w:rPr>
          <w:sz w:val="28"/>
          <w:szCs w:val="28"/>
        </w:rPr>
      </w:pPr>
    </w:p>
    <w:p w:rsidR="00BF4D60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развитие самостоятельности и личной от</w:t>
      </w:r>
      <w:r w:rsidR="00BF4D60" w:rsidRPr="002F58F5">
        <w:rPr>
          <w:sz w:val="28"/>
          <w:szCs w:val="28"/>
        </w:rPr>
        <w:t>ветственности за свои посту</w:t>
      </w:r>
      <w:r w:rsidR="00BF4D60" w:rsidRPr="002F58F5">
        <w:rPr>
          <w:sz w:val="28"/>
          <w:szCs w:val="28"/>
        </w:rPr>
        <w:t>п</w:t>
      </w:r>
      <w:r w:rsidR="00BF4D60" w:rsidRPr="002F58F5">
        <w:rPr>
          <w:sz w:val="28"/>
          <w:szCs w:val="28"/>
        </w:rPr>
        <w:t>ки;</w:t>
      </w:r>
    </w:p>
    <w:p w:rsidR="00AF136E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F136E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lastRenderedPageBreak/>
        <w:t>развитие навыков сотрудничества со взрослыми и сверстниками в ра</w:t>
      </w:r>
      <w:r w:rsidRPr="002F58F5">
        <w:rPr>
          <w:sz w:val="28"/>
          <w:szCs w:val="28"/>
        </w:rPr>
        <w:t>з</w:t>
      </w:r>
      <w:r w:rsidRPr="002F58F5">
        <w:rPr>
          <w:sz w:val="28"/>
          <w:szCs w:val="28"/>
        </w:rPr>
        <w:t xml:space="preserve">ных социальных ситуациях, умения не создавать конфликтов и находить выходы из спорных ситуаций; </w:t>
      </w:r>
    </w:p>
    <w:p w:rsidR="00AF136E" w:rsidRPr="00904BA7" w:rsidRDefault="00AF136E" w:rsidP="00904BA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формирование установки на безопасный, здоровый образ жизни, нал</w:t>
      </w:r>
      <w:r w:rsidR="00904BA7">
        <w:rPr>
          <w:sz w:val="28"/>
          <w:szCs w:val="28"/>
        </w:rPr>
        <w:t>и</w:t>
      </w:r>
      <w:r w:rsidRPr="00904BA7">
        <w:rPr>
          <w:sz w:val="28"/>
          <w:szCs w:val="28"/>
        </w:rPr>
        <w:t xml:space="preserve">чие </w:t>
      </w:r>
      <w:r w:rsidR="00B52A2D" w:rsidRPr="00904BA7">
        <w:rPr>
          <w:sz w:val="28"/>
          <w:szCs w:val="28"/>
        </w:rPr>
        <w:t xml:space="preserve">  </w:t>
      </w:r>
      <w:r w:rsidRPr="00904BA7">
        <w:rPr>
          <w:sz w:val="28"/>
          <w:szCs w:val="28"/>
        </w:rPr>
        <w:t xml:space="preserve">мотивации к творческому труду, работе на результат, бережному отношению к материальным и духовным ценностям. </w:t>
      </w:r>
    </w:p>
    <w:p w:rsidR="009A508B" w:rsidRDefault="009C02D1" w:rsidP="00C007A0">
      <w:pPr>
        <w:tabs>
          <w:tab w:val="left" w:pos="0"/>
        </w:tabs>
        <w:suppressAutoHyphens w:val="0"/>
        <w:jc w:val="both"/>
        <w:rPr>
          <w:b/>
          <w:sz w:val="28"/>
          <w:szCs w:val="28"/>
        </w:rPr>
      </w:pPr>
      <w:r w:rsidRPr="002F58F5">
        <w:rPr>
          <w:b/>
          <w:sz w:val="28"/>
          <w:szCs w:val="28"/>
        </w:rPr>
        <w:t xml:space="preserve">             </w:t>
      </w:r>
      <w:r w:rsidR="00AB7A00" w:rsidRPr="002F58F5">
        <w:rPr>
          <w:b/>
          <w:sz w:val="28"/>
          <w:szCs w:val="28"/>
        </w:rPr>
        <w:t xml:space="preserve"> </w:t>
      </w:r>
      <w:r w:rsidRPr="002F58F5">
        <w:rPr>
          <w:b/>
          <w:sz w:val="28"/>
          <w:szCs w:val="28"/>
        </w:rPr>
        <w:t xml:space="preserve"> </w:t>
      </w:r>
    </w:p>
    <w:p w:rsidR="0078117B" w:rsidRPr="00904BA7" w:rsidRDefault="00AF136E" w:rsidP="00904BA7">
      <w:pPr>
        <w:tabs>
          <w:tab w:val="left" w:pos="0"/>
        </w:tabs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2F58F5">
        <w:rPr>
          <w:b/>
          <w:sz w:val="28"/>
          <w:szCs w:val="28"/>
        </w:rPr>
        <w:t>Метапредметные результаты освоения программы</w:t>
      </w:r>
      <w:r w:rsidRPr="002F58F5">
        <w:rPr>
          <w:sz w:val="28"/>
          <w:szCs w:val="28"/>
        </w:rPr>
        <w:t>:</w:t>
      </w:r>
    </w:p>
    <w:p w:rsidR="002D40ED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активное использование речевых средст</w:t>
      </w:r>
      <w:r w:rsidR="00AE3B19" w:rsidRPr="002F58F5">
        <w:rPr>
          <w:sz w:val="28"/>
          <w:szCs w:val="28"/>
        </w:rPr>
        <w:t xml:space="preserve">в </w:t>
      </w:r>
      <w:r w:rsidR="00B71971">
        <w:rPr>
          <w:sz w:val="28"/>
          <w:szCs w:val="28"/>
        </w:rPr>
        <w:t xml:space="preserve"> </w:t>
      </w:r>
      <w:r w:rsidR="00AE3B19" w:rsidRPr="002F58F5">
        <w:rPr>
          <w:sz w:val="28"/>
          <w:szCs w:val="28"/>
        </w:rPr>
        <w:t>для решения коммуникати</w:t>
      </w:r>
      <w:r w:rsidR="00AE3B19" w:rsidRPr="002F58F5">
        <w:rPr>
          <w:sz w:val="28"/>
          <w:szCs w:val="28"/>
        </w:rPr>
        <w:t>в</w:t>
      </w:r>
      <w:r w:rsidR="00AE3B19" w:rsidRPr="002F58F5">
        <w:rPr>
          <w:sz w:val="28"/>
          <w:szCs w:val="28"/>
        </w:rPr>
        <w:t xml:space="preserve">ных и </w:t>
      </w:r>
      <w:r w:rsidRPr="002F58F5">
        <w:rPr>
          <w:sz w:val="28"/>
          <w:szCs w:val="28"/>
        </w:rPr>
        <w:t xml:space="preserve">познавательных задач; </w:t>
      </w:r>
    </w:p>
    <w:p w:rsidR="00BF4D60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 xml:space="preserve">готовность слушать собеседника и вести диалог; </w:t>
      </w:r>
    </w:p>
    <w:p w:rsidR="00BF4D60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готовность признавать возможность существования различных точек зрения и права каждого иметь свою;</w:t>
      </w:r>
    </w:p>
    <w:p w:rsidR="00AF136E" w:rsidRPr="002F58F5" w:rsidRDefault="00BF4D60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и</w:t>
      </w:r>
      <w:r w:rsidR="00AF136E" w:rsidRPr="002F58F5">
        <w:rPr>
          <w:sz w:val="28"/>
          <w:szCs w:val="28"/>
        </w:rPr>
        <w:t>злагать свое мнение и аргументировать свою точку зрения и оценку с</w:t>
      </w:r>
      <w:r w:rsidR="00AF136E" w:rsidRPr="002F58F5">
        <w:rPr>
          <w:sz w:val="28"/>
          <w:szCs w:val="28"/>
        </w:rPr>
        <w:t>о</w:t>
      </w:r>
      <w:r w:rsidR="00AF136E" w:rsidRPr="002F58F5">
        <w:rPr>
          <w:sz w:val="28"/>
          <w:szCs w:val="28"/>
        </w:rPr>
        <w:t xml:space="preserve">бытий; </w:t>
      </w:r>
    </w:p>
    <w:p w:rsidR="00BF4D60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 xml:space="preserve">определение общей цели и путей ее достижения; </w:t>
      </w:r>
    </w:p>
    <w:p w:rsidR="00BF4D60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 xml:space="preserve">умение договариваться о распределении функций и ролей в совместной деятельности; </w:t>
      </w:r>
    </w:p>
    <w:p w:rsidR="00AF136E" w:rsidRPr="002F58F5" w:rsidRDefault="00AF136E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0" w:firstLine="851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осуществлять взаимный контроль в совместной деятельности, адекватно оценивать собственное п</w:t>
      </w:r>
      <w:r w:rsidR="00BF4D60" w:rsidRPr="002F58F5">
        <w:rPr>
          <w:sz w:val="28"/>
          <w:szCs w:val="28"/>
        </w:rPr>
        <w:t>оведение и поведение окружающих</w:t>
      </w:r>
      <w:r w:rsidR="000C218F">
        <w:rPr>
          <w:sz w:val="28"/>
          <w:szCs w:val="28"/>
        </w:rPr>
        <w:t>.</w:t>
      </w:r>
    </w:p>
    <w:p w:rsidR="00904BA7" w:rsidRDefault="00904BA7" w:rsidP="00904BA7">
      <w:pPr>
        <w:pStyle w:val="Zag3"/>
        <w:tabs>
          <w:tab w:val="left" w:leader="dot" w:pos="624"/>
        </w:tabs>
        <w:spacing w:line="240" w:lineRule="auto"/>
        <w:ind w:firstLine="851"/>
        <w:jc w:val="left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</w:p>
    <w:p w:rsidR="009A508B" w:rsidRDefault="00904BA7" w:rsidP="00904BA7">
      <w:pPr>
        <w:pStyle w:val="Zag3"/>
        <w:tabs>
          <w:tab w:val="left" w:leader="dot" w:pos="624"/>
        </w:tabs>
        <w:spacing w:after="0" w:line="360" w:lineRule="auto"/>
        <w:ind w:firstLine="851"/>
        <w:jc w:val="left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>
        <w:rPr>
          <w:rStyle w:val="Zag11"/>
          <w:rFonts w:eastAsia="@Arial Unicode MS"/>
          <w:b/>
          <w:i w:val="0"/>
          <w:sz w:val="28"/>
          <w:szCs w:val="28"/>
          <w:lang w:val="ru-RU"/>
        </w:rPr>
        <w:t>Формирование УУД</w:t>
      </w:r>
    </w:p>
    <w:p w:rsidR="00904BA7" w:rsidRDefault="00904BA7" w:rsidP="00904BA7">
      <w:pPr>
        <w:pStyle w:val="Zag3"/>
        <w:tabs>
          <w:tab w:val="left" w:leader="dot" w:pos="624"/>
        </w:tabs>
        <w:spacing w:after="0" w:line="360" w:lineRule="auto"/>
        <w:ind w:firstLine="851"/>
        <w:jc w:val="left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</w:p>
    <w:p w:rsidR="00904BA7" w:rsidRPr="00904BA7" w:rsidRDefault="00904BA7" w:rsidP="00904BA7">
      <w:pPr>
        <w:pStyle w:val="Zag3"/>
        <w:tabs>
          <w:tab w:val="left" w:leader="dot" w:pos="624"/>
        </w:tabs>
        <w:spacing w:after="0" w:line="360" w:lineRule="auto"/>
        <w:ind w:firstLine="851"/>
        <w:jc w:val="left"/>
        <w:rPr>
          <w:rStyle w:val="Zag11"/>
          <w:rFonts w:eastAsia="@Arial Unicode MS"/>
          <w:i w:val="0"/>
          <w:sz w:val="28"/>
          <w:szCs w:val="28"/>
          <w:lang w:val="ru-RU"/>
        </w:rPr>
      </w:pPr>
      <w:r>
        <w:rPr>
          <w:rStyle w:val="Zag11"/>
          <w:rFonts w:eastAsia="@Arial Unicode MS"/>
          <w:i w:val="0"/>
          <w:sz w:val="28"/>
          <w:szCs w:val="28"/>
          <w:lang w:val="ru-RU"/>
        </w:rPr>
        <w:t>В результате внеурочной деятельности у выпускников основной школы б</w:t>
      </w:r>
      <w:r>
        <w:rPr>
          <w:rStyle w:val="Zag11"/>
          <w:rFonts w:eastAsia="@Arial Unicode MS"/>
          <w:i w:val="0"/>
          <w:sz w:val="28"/>
          <w:szCs w:val="28"/>
          <w:lang w:val="ru-RU"/>
        </w:rPr>
        <w:t>у</w:t>
      </w:r>
      <w:r>
        <w:rPr>
          <w:rStyle w:val="Zag11"/>
          <w:rFonts w:eastAsia="@Arial Unicode MS"/>
          <w:i w:val="0"/>
          <w:sz w:val="28"/>
          <w:szCs w:val="28"/>
          <w:lang w:val="ru-RU"/>
        </w:rPr>
        <w:t>дут сформированы личночтные, познавательные коммуникативные и регулятивные универсальные учебные действия как основа учебного сотрудничества и умение учиться в общении.</w:t>
      </w:r>
    </w:p>
    <w:p w:rsidR="0078117B" w:rsidRPr="002F58F5" w:rsidRDefault="00AF136E" w:rsidP="00904BA7">
      <w:pPr>
        <w:pStyle w:val="Zag3"/>
        <w:tabs>
          <w:tab w:val="left" w:leader="dot" w:pos="0"/>
        </w:tabs>
        <w:spacing w:after="0" w:line="360" w:lineRule="auto"/>
        <w:ind w:firstLine="851"/>
        <w:jc w:val="left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>Личностные универсальные учебные действия</w:t>
      </w:r>
    </w:p>
    <w:p w:rsidR="00AF136E" w:rsidRPr="00EE0094" w:rsidRDefault="00AF136E" w:rsidP="0078117B">
      <w:pPr>
        <w:tabs>
          <w:tab w:val="left" w:leader="dot" w:pos="0"/>
        </w:tabs>
        <w:suppressAutoHyphens w:val="0"/>
        <w:spacing w:line="360" w:lineRule="auto"/>
        <w:ind w:left="709" w:firstLine="142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 w:rsidRPr="00EE0094">
        <w:rPr>
          <w:rStyle w:val="Zag11"/>
          <w:rFonts w:eastAsia="@Arial Unicode MS"/>
          <w:i/>
          <w:color w:val="000000"/>
          <w:sz w:val="28"/>
          <w:szCs w:val="28"/>
        </w:rPr>
        <w:t xml:space="preserve">У </w:t>
      </w:r>
      <w:r w:rsidR="0078117B">
        <w:rPr>
          <w:rStyle w:val="Zag11"/>
          <w:rFonts w:eastAsia="@Arial Unicode MS"/>
          <w:i/>
          <w:color w:val="000000"/>
          <w:sz w:val="28"/>
          <w:szCs w:val="28"/>
        </w:rPr>
        <w:t xml:space="preserve">обучающегося </w:t>
      </w:r>
      <w:r w:rsidRPr="00EE0094">
        <w:rPr>
          <w:rStyle w:val="Zag11"/>
          <w:rFonts w:eastAsia="@Arial Unicode MS"/>
          <w:i/>
          <w:color w:val="000000"/>
          <w:sz w:val="28"/>
          <w:szCs w:val="28"/>
        </w:rPr>
        <w:t xml:space="preserve"> будут сформированы:</w:t>
      </w:r>
    </w:p>
    <w:p w:rsidR="00CF566F" w:rsidRPr="002F58F5" w:rsidRDefault="00AF136E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line="360" w:lineRule="auto"/>
        <w:ind w:left="709" w:firstLine="142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учебно-познавательный интерес к новому материалу</w:t>
      </w:r>
      <w:r w:rsidR="00D8559C" w:rsidRPr="002F58F5">
        <w:rPr>
          <w:sz w:val="28"/>
          <w:szCs w:val="28"/>
        </w:rPr>
        <w:t>;</w:t>
      </w:r>
    </w:p>
    <w:p w:rsidR="00AF136E" w:rsidRPr="002F58F5" w:rsidRDefault="00AF136E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709" w:firstLine="142"/>
        <w:jc w:val="both"/>
        <w:rPr>
          <w:sz w:val="28"/>
          <w:szCs w:val="28"/>
        </w:rPr>
      </w:pPr>
      <w:r w:rsidRPr="002F58F5">
        <w:rPr>
          <w:sz w:val="28"/>
          <w:szCs w:val="28"/>
        </w:rPr>
        <w:lastRenderedPageBreak/>
        <w:t>ус</w:t>
      </w:r>
      <w:r w:rsidR="00BF4D60" w:rsidRPr="002F58F5">
        <w:rPr>
          <w:sz w:val="28"/>
          <w:szCs w:val="28"/>
        </w:rPr>
        <w:t>тановка на здоровый образ жизни</w:t>
      </w:r>
    </w:p>
    <w:p w:rsidR="00AE3B19" w:rsidRPr="002F58F5" w:rsidRDefault="00AE3B19" w:rsidP="0078117B">
      <w:pPr>
        <w:tabs>
          <w:tab w:val="left" w:leader="dot" w:pos="0"/>
        </w:tabs>
        <w:suppressAutoHyphens w:val="0"/>
        <w:spacing w:line="360" w:lineRule="auto"/>
        <w:ind w:left="709" w:firstLine="142"/>
        <w:jc w:val="both"/>
        <w:rPr>
          <w:rStyle w:val="Zag11"/>
          <w:rFonts w:eastAsia="@Arial Unicode MS"/>
          <w:i/>
          <w:iCs/>
          <w:color w:val="000000"/>
          <w:sz w:val="28"/>
          <w:szCs w:val="28"/>
        </w:rPr>
      </w:pPr>
    </w:p>
    <w:p w:rsidR="00AF136E" w:rsidRPr="00EE0094" w:rsidRDefault="00904BA7" w:rsidP="0078117B">
      <w:pPr>
        <w:tabs>
          <w:tab w:val="left" w:leader="dot" w:pos="0"/>
        </w:tabs>
        <w:suppressAutoHyphens w:val="0"/>
        <w:spacing w:line="360" w:lineRule="auto"/>
        <w:ind w:left="709" w:firstLine="142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Обучающийся </w:t>
      </w:r>
      <w:r w:rsidR="00AF136E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 получит возможность для формирования:</w:t>
      </w:r>
    </w:p>
    <w:p w:rsidR="00AF136E" w:rsidRPr="00EE0094" w:rsidRDefault="00AF136E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line="360" w:lineRule="auto"/>
        <w:ind w:left="709" w:firstLine="142"/>
        <w:jc w:val="both"/>
        <w:rPr>
          <w:sz w:val="28"/>
          <w:szCs w:val="28"/>
        </w:rPr>
      </w:pPr>
      <w:r w:rsidRPr="00EE0094">
        <w:rPr>
          <w:sz w:val="28"/>
          <w:szCs w:val="28"/>
        </w:rPr>
        <w:t xml:space="preserve">устойчивого учебно-познавательного интереса к новым </w:t>
      </w:r>
      <w:r w:rsidR="00D8559C" w:rsidRPr="00EE0094">
        <w:rPr>
          <w:sz w:val="28"/>
          <w:szCs w:val="28"/>
        </w:rPr>
        <w:t>знаниям</w:t>
      </w:r>
      <w:r w:rsidR="00BF4D60" w:rsidRPr="00EE0094">
        <w:rPr>
          <w:sz w:val="28"/>
          <w:szCs w:val="28"/>
        </w:rPr>
        <w:t>:</w:t>
      </w:r>
    </w:p>
    <w:p w:rsidR="00AF136E" w:rsidRPr="00EE0094" w:rsidRDefault="00AF136E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709" w:firstLine="142"/>
        <w:jc w:val="both"/>
        <w:rPr>
          <w:sz w:val="28"/>
          <w:szCs w:val="28"/>
        </w:rPr>
      </w:pPr>
      <w:r w:rsidRPr="00EE0094">
        <w:rPr>
          <w:sz w:val="28"/>
          <w:szCs w:val="28"/>
        </w:rPr>
        <w:t>установки на здоровый образ жизни и реализации её в реальном повед</w:t>
      </w:r>
      <w:r w:rsidRPr="00EE0094">
        <w:rPr>
          <w:sz w:val="28"/>
          <w:szCs w:val="28"/>
        </w:rPr>
        <w:t>е</w:t>
      </w:r>
      <w:r w:rsidRPr="00EE0094">
        <w:rPr>
          <w:sz w:val="28"/>
          <w:szCs w:val="28"/>
        </w:rPr>
        <w:t>нии и поступках;</w:t>
      </w:r>
    </w:p>
    <w:p w:rsidR="00A32071" w:rsidRPr="00EE0094" w:rsidRDefault="00AF136E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709" w:firstLine="142"/>
        <w:jc w:val="both"/>
        <w:rPr>
          <w:sz w:val="28"/>
          <w:szCs w:val="28"/>
        </w:rPr>
      </w:pPr>
      <w:r w:rsidRPr="00EE0094">
        <w:rPr>
          <w:sz w:val="28"/>
          <w:szCs w:val="28"/>
        </w:rPr>
        <w:t xml:space="preserve">эмпатии как осознанного понимания чувств </w:t>
      </w:r>
      <w:r w:rsidR="00B71971">
        <w:rPr>
          <w:sz w:val="28"/>
          <w:szCs w:val="28"/>
        </w:rPr>
        <w:t xml:space="preserve"> </w:t>
      </w:r>
      <w:r w:rsidRPr="00EE0094">
        <w:rPr>
          <w:sz w:val="28"/>
          <w:szCs w:val="28"/>
        </w:rPr>
        <w:t>других людей и сопереж</w:t>
      </w:r>
      <w:r w:rsidRPr="00EE0094">
        <w:rPr>
          <w:sz w:val="28"/>
          <w:szCs w:val="28"/>
        </w:rPr>
        <w:t>и</w:t>
      </w:r>
      <w:r w:rsidRPr="00EE0094">
        <w:rPr>
          <w:sz w:val="28"/>
          <w:szCs w:val="28"/>
        </w:rPr>
        <w:t xml:space="preserve">вания им, </w:t>
      </w:r>
      <w:r w:rsidR="009E368F" w:rsidRPr="00EE0094">
        <w:rPr>
          <w:sz w:val="28"/>
          <w:szCs w:val="28"/>
        </w:rPr>
        <w:t xml:space="preserve"> </w:t>
      </w:r>
      <w:r w:rsidRPr="00EE0094">
        <w:rPr>
          <w:sz w:val="28"/>
          <w:szCs w:val="28"/>
        </w:rPr>
        <w:t>выражающихся в поступках</w:t>
      </w:r>
    </w:p>
    <w:p w:rsidR="00AE3B19" w:rsidRPr="002F58F5" w:rsidRDefault="00AB7A00" w:rsidP="00C007A0">
      <w:pPr>
        <w:pStyle w:val="Zag3"/>
        <w:tabs>
          <w:tab w:val="left" w:leader="dot" w:pos="624"/>
        </w:tabs>
        <w:spacing w:after="136" w:line="240" w:lineRule="auto"/>
        <w:jc w:val="left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 xml:space="preserve">             </w:t>
      </w:r>
    </w:p>
    <w:p w:rsidR="00A32071" w:rsidRPr="002F58F5" w:rsidRDefault="00A32071" w:rsidP="0078117B">
      <w:pPr>
        <w:pStyle w:val="Zag3"/>
        <w:tabs>
          <w:tab w:val="left" w:leader="dot" w:pos="0"/>
        </w:tabs>
        <w:spacing w:after="0" w:line="360" w:lineRule="auto"/>
        <w:ind w:firstLine="851"/>
        <w:jc w:val="both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>Регулятивные универсальные учебные действия</w:t>
      </w:r>
    </w:p>
    <w:p w:rsidR="00A32071" w:rsidRPr="00EE0094" w:rsidRDefault="0078117B" w:rsidP="0078117B">
      <w:pPr>
        <w:suppressAutoHyphens w:val="0"/>
        <w:spacing w:line="360" w:lineRule="auto"/>
        <w:ind w:left="851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color w:val="000000"/>
          <w:sz w:val="28"/>
          <w:szCs w:val="28"/>
        </w:rPr>
        <w:t xml:space="preserve">Обучающиеся </w:t>
      </w:r>
      <w:r w:rsidR="00A32071" w:rsidRPr="00EE0094">
        <w:rPr>
          <w:rStyle w:val="Zag11"/>
          <w:rFonts w:eastAsia="@Arial Unicode MS"/>
          <w:i/>
          <w:color w:val="000000"/>
          <w:sz w:val="28"/>
          <w:szCs w:val="28"/>
        </w:rPr>
        <w:t xml:space="preserve"> науч</w:t>
      </w:r>
      <w:r>
        <w:rPr>
          <w:rStyle w:val="Zag11"/>
          <w:rFonts w:eastAsia="@Arial Unicode MS"/>
          <w:i/>
          <w:color w:val="000000"/>
          <w:sz w:val="28"/>
          <w:szCs w:val="28"/>
        </w:rPr>
        <w:t>а</w:t>
      </w:r>
      <w:r w:rsidR="00A32071" w:rsidRPr="00EE0094">
        <w:rPr>
          <w:rStyle w:val="Zag11"/>
          <w:rFonts w:eastAsia="@Arial Unicode MS"/>
          <w:i/>
          <w:color w:val="000000"/>
          <w:sz w:val="28"/>
          <w:szCs w:val="28"/>
        </w:rPr>
        <w:t>тся:</w:t>
      </w:r>
    </w:p>
    <w:p w:rsidR="00A32071" w:rsidRPr="002F58F5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принимать и сохранять задачу</w:t>
      </w:r>
      <w:r w:rsidR="00CF566F" w:rsidRPr="002F58F5">
        <w:rPr>
          <w:sz w:val="28"/>
          <w:szCs w:val="28"/>
        </w:rPr>
        <w:t xml:space="preserve">, предложенную </w:t>
      </w:r>
      <w:r w:rsidR="00D8559C" w:rsidRPr="002F58F5">
        <w:rPr>
          <w:sz w:val="28"/>
          <w:szCs w:val="28"/>
        </w:rPr>
        <w:t>педагогом;</w:t>
      </w:r>
    </w:p>
    <w:p w:rsidR="00A32071" w:rsidRPr="002F58F5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планировать свои действия в соответствии с поставленной задачей и у</w:t>
      </w:r>
      <w:r w:rsidRPr="002F58F5">
        <w:rPr>
          <w:sz w:val="28"/>
          <w:szCs w:val="28"/>
        </w:rPr>
        <w:t>с</w:t>
      </w:r>
      <w:r w:rsidRPr="002F58F5">
        <w:rPr>
          <w:sz w:val="28"/>
          <w:szCs w:val="28"/>
        </w:rPr>
        <w:t>ловиями её реализации, в том числе во внутреннем плане;</w:t>
      </w:r>
    </w:p>
    <w:p w:rsidR="00A32071" w:rsidRPr="002F58F5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учитывать установленные правила в планировании и контроле способа решения;</w:t>
      </w:r>
    </w:p>
    <w:p w:rsidR="00A32071" w:rsidRPr="002F58F5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оценивать правильность выполнения действия</w:t>
      </w:r>
      <w:r w:rsidR="00D8559C" w:rsidRPr="002F58F5">
        <w:rPr>
          <w:sz w:val="28"/>
          <w:szCs w:val="28"/>
        </w:rPr>
        <w:t>, сотрудничать со сверс</w:t>
      </w:r>
      <w:r w:rsidR="00D8559C" w:rsidRPr="002F58F5">
        <w:rPr>
          <w:sz w:val="28"/>
          <w:szCs w:val="28"/>
        </w:rPr>
        <w:t>т</w:t>
      </w:r>
      <w:r w:rsidR="00D8559C" w:rsidRPr="002F58F5">
        <w:rPr>
          <w:sz w:val="28"/>
          <w:szCs w:val="28"/>
        </w:rPr>
        <w:t>никами, с педагогом</w:t>
      </w:r>
    </w:p>
    <w:p w:rsidR="009A508B" w:rsidRDefault="009A508B" w:rsidP="0078117B">
      <w:pPr>
        <w:suppressAutoHyphens w:val="0"/>
        <w:spacing w:line="360" w:lineRule="auto"/>
        <w:ind w:left="851"/>
        <w:jc w:val="both"/>
        <w:rPr>
          <w:rStyle w:val="Zag11"/>
          <w:rFonts w:eastAsia="@Arial Unicode MS"/>
          <w:i/>
          <w:iCs/>
          <w:color w:val="000000"/>
          <w:sz w:val="28"/>
          <w:szCs w:val="28"/>
        </w:rPr>
      </w:pPr>
    </w:p>
    <w:p w:rsidR="00A32071" w:rsidRPr="00EE0094" w:rsidRDefault="0078117B" w:rsidP="0078117B">
      <w:pPr>
        <w:suppressAutoHyphens w:val="0"/>
        <w:spacing w:line="360" w:lineRule="auto"/>
        <w:ind w:left="851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Обучающиеся </w:t>
      </w:r>
      <w:r w:rsidR="00A32071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 получ</w:t>
      </w: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>а</w:t>
      </w:r>
      <w:r w:rsidR="00A32071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>т возможность научиться:</w:t>
      </w:r>
    </w:p>
    <w:p w:rsidR="00A32071" w:rsidRPr="00A205CF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 xml:space="preserve">в сотрудничестве с учителем ставить новые </w:t>
      </w:r>
      <w:r w:rsidR="00B52A2D" w:rsidRPr="00A205CF">
        <w:rPr>
          <w:sz w:val="28"/>
          <w:szCs w:val="28"/>
        </w:rPr>
        <w:t>творческие</w:t>
      </w:r>
      <w:r w:rsidRPr="00A205CF">
        <w:rPr>
          <w:sz w:val="28"/>
          <w:szCs w:val="28"/>
        </w:rPr>
        <w:t xml:space="preserve"> задачи;</w:t>
      </w:r>
    </w:p>
    <w:p w:rsidR="00A32071" w:rsidRPr="00A205CF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преобразовывать практическую задачу в познавательную;</w:t>
      </w:r>
    </w:p>
    <w:p w:rsidR="00A32071" w:rsidRPr="00A205CF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проявлять познавательную инициативу в учебном сотрудничестве;</w:t>
      </w:r>
    </w:p>
    <w:p w:rsidR="00A32071" w:rsidRPr="00A205CF" w:rsidRDefault="00A32071" w:rsidP="0078117B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 xml:space="preserve">самостоятельно адекватно оценивать правильность выполнения действия и вносить </w:t>
      </w:r>
      <w:r w:rsidR="00AB42B0" w:rsidRPr="00A205CF">
        <w:rPr>
          <w:sz w:val="28"/>
          <w:szCs w:val="28"/>
        </w:rPr>
        <w:t xml:space="preserve">    </w:t>
      </w:r>
      <w:r w:rsidRPr="00A205CF">
        <w:rPr>
          <w:sz w:val="28"/>
          <w:szCs w:val="28"/>
        </w:rPr>
        <w:t xml:space="preserve">необходимые коррективы в </w:t>
      </w:r>
      <w:r w:rsidR="00A205CF" w:rsidRPr="00A205CF">
        <w:rPr>
          <w:sz w:val="28"/>
          <w:szCs w:val="28"/>
        </w:rPr>
        <w:t>исполнение,</w:t>
      </w:r>
      <w:r w:rsidRPr="00A205CF">
        <w:rPr>
          <w:sz w:val="28"/>
          <w:szCs w:val="28"/>
        </w:rPr>
        <w:t xml:space="preserve"> как по ходу его реализ</w:t>
      </w:r>
      <w:r w:rsidRPr="00A205CF">
        <w:rPr>
          <w:sz w:val="28"/>
          <w:szCs w:val="28"/>
        </w:rPr>
        <w:t>а</w:t>
      </w:r>
      <w:r w:rsidRPr="00A205CF">
        <w:rPr>
          <w:sz w:val="28"/>
          <w:szCs w:val="28"/>
        </w:rPr>
        <w:t>ции, так и в конце действия.</w:t>
      </w:r>
    </w:p>
    <w:p w:rsidR="00AE3B19" w:rsidRPr="00A205CF" w:rsidRDefault="00AE3B19" w:rsidP="0078117B">
      <w:pPr>
        <w:pStyle w:val="Zag3"/>
        <w:tabs>
          <w:tab w:val="left" w:leader="dot" w:pos="624"/>
        </w:tabs>
        <w:spacing w:after="0" w:line="360" w:lineRule="auto"/>
        <w:jc w:val="left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</w:p>
    <w:p w:rsidR="00A32071" w:rsidRPr="002F58F5" w:rsidRDefault="00A32071" w:rsidP="0078117B">
      <w:pPr>
        <w:pStyle w:val="Zag3"/>
        <w:tabs>
          <w:tab w:val="left" w:leader="dot" w:pos="624"/>
        </w:tabs>
        <w:spacing w:after="0" w:line="360" w:lineRule="auto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>Познавательные универсальные учебные действия</w:t>
      </w:r>
    </w:p>
    <w:p w:rsidR="00A32071" w:rsidRPr="00EE0094" w:rsidRDefault="0078117B" w:rsidP="0078117B">
      <w:pPr>
        <w:tabs>
          <w:tab w:val="left" w:leader="dot" w:pos="0"/>
        </w:tabs>
        <w:suppressAutoHyphens w:val="0"/>
        <w:spacing w:line="360" w:lineRule="auto"/>
        <w:ind w:left="851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color w:val="000000"/>
          <w:sz w:val="28"/>
          <w:szCs w:val="28"/>
        </w:rPr>
        <w:t xml:space="preserve">Обучающиеся </w:t>
      </w:r>
      <w:r w:rsidR="00A32071" w:rsidRPr="00EE0094">
        <w:rPr>
          <w:rStyle w:val="Zag11"/>
          <w:rFonts w:eastAsia="@Arial Unicode MS"/>
          <w:i/>
          <w:color w:val="000000"/>
          <w:sz w:val="28"/>
          <w:szCs w:val="28"/>
        </w:rPr>
        <w:t>науч</w:t>
      </w:r>
      <w:r>
        <w:rPr>
          <w:rStyle w:val="Zag11"/>
          <w:rFonts w:eastAsia="@Arial Unicode MS"/>
          <w:i/>
          <w:color w:val="000000"/>
          <w:sz w:val="28"/>
          <w:szCs w:val="28"/>
        </w:rPr>
        <w:t>а</w:t>
      </w:r>
      <w:r w:rsidR="00A32071" w:rsidRPr="00EE0094">
        <w:rPr>
          <w:rStyle w:val="Zag11"/>
          <w:rFonts w:eastAsia="@Arial Unicode MS"/>
          <w:i/>
          <w:color w:val="000000"/>
          <w:sz w:val="28"/>
          <w:szCs w:val="28"/>
        </w:rPr>
        <w:t>тся: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осуществлять запись (фиксацию) выборочной информации об окр</w:t>
      </w:r>
      <w:r w:rsidRPr="002F58F5">
        <w:rPr>
          <w:sz w:val="28"/>
          <w:szCs w:val="28"/>
        </w:rPr>
        <w:t>у</w:t>
      </w:r>
      <w:r w:rsidRPr="002F58F5">
        <w:rPr>
          <w:sz w:val="28"/>
          <w:szCs w:val="28"/>
        </w:rPr>
        <w:lastRenderedPageBreak/>
        <w:t>жающем мире и о себе самом, в том числе с помощью инструментов ИКТ;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строить сообщения в устной и письменной форме;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 xml:space="preserve">строить рассуждения в форме связи простых суждений </w:t>
      </w:r>
      <w:r w:rsidR="00D8559C" w:rsidRPr="002F58F5">
        <w:rPr>
          <w:sz w:val="28"/>
          <w:szCs w:val="28"/>
        </w:rPr>
        <w:t>о правилах д</w:t>
      </w:r>
      <w:r w:rsidR="00D8559C" w:rsidRPr="002F58F5">
        <w:rPr>
          <w:sz w:val="28"/>
          <w:szCs w:val="28"/>
        </w:rPr>
        <w:t>о</w:t>
      </w:r>
      <w:r w:rsidR="00D8559C" w:rsidRPr="002F58F5">
        <w:rPr>
          <w:sz w:val="28"/>
          <w:szCs w:val="28"/>
        </w:rPr>
        <w:t>рожного движения, о правилах пожарной безопасности;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устанавливать аналогии;</w:t>
      </w:r>
    </w:p>
    <w:p w:rsidR="00AE3B19" w:rsidRPr="002F58F5" w:rsidRDefault="00AE3B19" w:rsidP="0078117B">
      <w:pPr>
        <w:tabs>
          <w:tab w:val="left" w:leader="dot" w:pos="0"/>
        </w:tabs>
        <w:suppressAutoHyphens w:val="0"/>
        <w:spacing w:line="360" w:lineRule="auto"/>
        <w:ind w:left="851"/>
        <w:jc w:val="both"/>
        <w:rPr>
          <w:rStyle w:val="Zag11"/>
          <w:rFonts w:eastAsia="@Arial Unicode MS"/>
          <w:i/>
          <w:iCs/>
          <w:color w:val="000000"/>
          <w:sz w:val="28"/>
          <w:szCs w:val="28"/>
        </w:rPr>
      </w:pPr>
    </w:p>
    <w:p w:rsidR="00A32071" w:rsidRPr="00EE0094" w:rsidRDefault="0078117B" w:rsidP="0078117B">
      <w:pPr>
        <w:tabs>
          <w:tab w:val="left" w:leader="dot" w:pos="0"/>
        </w:tabs>
        <w:suppressAutoHyphens w:val="0"/>
        <w:spacing w:line="360" w:lineRule="auto"/>
        <w:ind w:left="851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Обучающиеся </w:t>
      </w:r>
      <w:r w:rsidR="00A32071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 получ</w:t>
      </w: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>а</w:t>
      </w:r>
      <w:r w:rsidR="00A32071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>т возможность научиться:</w:t>
      </w:r>
    </w:p>
    <w:p w:rsidR="00A32071" w:rsidRPr="00A205CF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осуществлять расширенный поиск информации с использованием ресу</w:t>
      </w:r>
      <w:r w:rsidRPr="00A205CF">
        <w:rPr>
          <w:sz w:val="28"/>
          <w:szCs w:val="28"/>
        </w:rPr>
        <w:t>р</w:t>
      </w:r>
      <w:r w:rsidRPr="00A205CF">
        <w:rPr>
          <w:sz w:val="28"/>
          <w:szCs w:val="28"/>
        </w:rPr>
        <w:t xml:space="preserve">сов библиотек и </w:t>
      </w:r>
      <w:r w:rsidR="00AB7A00" w:rsidRPr="00A205CF">
        <w:rPr>
          <w:sz w:val="28"/>
          <w:szCs w:val="28"/>
        </w:rPr>
        <w:t xml:space="preserve"> </w:t>
      </w:r>
      <w:r w:rsidRPr="00A205CF">
        <w:rPr>
          <w:sz w:val="28"/>
          <w:szCs w:val="28"/>
        </w:rPr>
        <w:t>Интернета;</w:t>
      </w:r>
    </w:p>
    <w:p w:rsidR="00A32071" w:rsidRPr="00A205CF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осознанно и произвольно строить сообщения в устной и письменной форме;</w:t>
      </w:r>
    </w:p>
    <w:p w:rsidR="00A32071" w:rsidRPr="00A205CF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9A508B" w:rsidRDefault="009C02D1" w:rsidP="0078117B">
      <w:pPr>
        <w:pStyle w:val="Zag3"/>
        <w:tabs>
          <w:tab w:val="left" w:leader="dot" w:pos="624"/>
        </w:tabs>
        <w:spacing w:after="0" w:line="360" w:lineRule="auto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 xml:space="preserve">  </w:t>
      </w:r>
    </w:p>
    <w:p w:rsidR="00A32071" w:rsidRPr="002F58F5" w:rsidRDefault="009C02D1" w:rsidP="0078117B">
      <w:pPr>
        <w:pStyle w:val="Zag3"/>
        <w:tabs>
          <w:tab w:val="left" w:leader="dot" w:pos="0"/>
        </w:tabs>
        <w:spacing w:after="0" w:line="360" w:lineRule="auto"/>
        <w:ind w:firstLine="851"/>
        <w:jc w:val="both"/>
        <w:rPr>
          <w:rStyle w:val="Zag11"/>
          <w:rFonts w:eastAsia="@Arial Unicode MS"/>
          <w:b/>
          <w:i w:val="0"/>
          <w:sz w:val="28"/>
          <w:szCs w:val="28"/>
          <w:lang w:val="ru-RU"/>
        </w:rPr>
      </w:pPr>
      <w:r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 xml:space="preserve">  </w:t>
      </w:r>
      <w:r w:rsidR="00A32071" w:rsidRPr="002F58F5">
        <w:rPr>
          <w:rStyle w:val="Zag11"/>
          <w:rFonts w:eastAsia="@Arial Unicode MS"/>
          <w:b/>
          <w:i w:val="0"/>
          <w:sz w:val="28"/>
          <w:szCs w:val="28"/>
          <w:lang w:val="ru-RU"/>
        </w:rPr>
        <w:t>Коммуникативные универсальные учебные действия</w:t>
      </w:r>
    </w:p>
    <w:p w:rsidR="00A32071" w:rsidRPr="00EE0094" w:rsidRDefault="0078117B" w:rsidP="0078117B">
      <w:pPr>
        <w:tabs>
          <w:tab w:val="left" w:leader="dot" w:pos="0"/>
        </w:tabs>
        <w:suppressAutoHyphens w:val="0"/>
        <w:spacing w:line="360" w:lineRule="auto"/>
        <w:ind w:firstLine="851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color w:val="000000"/>
          <w:sz w:val="28"/>
          <w:szCs w:val="28"/>
        </w:rPr>
        <w:t xml:space="preserve">Обучающиеся </w:t>
      </w:r>
      <w:r w:rsidR="00A32071" w:rsidRPr="00EE0094">
        <w:rPr>
          <w:rStyle w:val="Zag11"/>
          <w:rFonts w:eastAsia="@Arial Unicode MS"/>
          <w:i/>
          <w:color w:val="000000"/>
          <w:sz w:val="28"/>
          <w:szCs w:val="28"/>
        </w:rPr>
        <w:t xml:space="preserve"> науч</w:t>
      </w:r>
      <w:r>
        <w:rPr>
          <w:rStyle w:val="Zag11"/>
          <w:rFonts w:eastAsia="@Arial Unicode MS"/>
          <w:i/>
          <w:color w:val="000000"/>
          <w:sz w:val="28"/>
          <w:szCs w:val="28"/>
        </w:rPr>
        <w:t>а</w:t>
      </w:r>
      <w:r w:rsidR="00A32071" w:rsidRPr="00EE0094">
        <w:rPr>
          <w:rStyle w:val="Zag11"/>
          <w:rFonts w:eastAsia="@Arial Unicode MS"/>
          <w:i/>
          <w:color w:val="000000"/>
          <w:sz w:val="28"/>
          <w:szCs w:val="28"/>
        </w:rPr>
        <w:t>тся: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адекватно использовать коммуникативные</w:t>
      </w:r>
      <w:r w:rsidR="00D8559C" w:rsidRPr="002F58F5">
        <w:rPr>
          <w:sz w:val="28"/>
          <w:szCs w:val="28"/>
        </w:rPr>
        <w:t xml:space="preserve"> навыки;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допускать возможность существования у людей различных точек зрения</w:t>
      </w:r>
      <w:r w:rsidR="00834523" w:rsidRPr="002F58F5">
        <w:rPr>
          <w:sz w:val="28"/>
          <w:szCs w:val="28"/>
        </w:rPr>
        <w:t xml:space="preserve"> на решение творческой задачи</w:t>
      </w:r>
      <w:r w:rsidRPr="002F58F5">
        <w:rPr>
          <w:sz w:val="28"/>
          <w:szCs w:val="28"/>
        </w:rPr>
        <w:t>;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 xml:space="preserve">учитывать разные мнения и стремиться к координации </w:t>
      </w:r>
      <w:r w:rsidR="00834523" w:rsidRPr="002F58F5">
        <w:rPr>
          <w:sz w:val="28"/>
          <w:szCs w:val="28"/>
        </w:rPr>
        <w:t xml:space="preserve">при выполнении </w:t>
      </w:r>
      <w:r w:rsidRPr="002F58F5">
        <w:rPr>
          <w:sz w:val="28"/>
          <w:szCs w:val="28"/>
        </w:rPr>
        <w:t xml:space="preserve">различных </w:t>
      </w:r>
      <w:r w:rsidR="00D8559C" w:rsidRPr="002F58F5">
        <w:rPr>
          <w:sz w:val="28"/>
          <w:szCs w:val="28"/>
        </w:rPr>
        <w:t>заданий;</w:t>
      </w:r>
    </w:p>
    <w:p w:rsidR="00A32071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формулировать собственное мнение и позицию;</w:t>
      </w:r>
    </w:p>
    <w:p w:rsidR="00834523" w:rsidRPr="002F58F5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договариваться и приходить к общему решению</w:t>
      </w:r>
      <w:r w:rsidR="00B52A2D" w:rsidRPr="002F58F5">
        <w:rPr>
          <w:sz w:val="28"/>
          <w:szCs w:val="28"/>
        </w:rPr>
        <w:t>;</w:t>
      </w:r>
      <w:r w:rsidRPr="002F58F5">
        <w:rPr>
          <w:sz w:val="28"/>
          <w:szCs w:val="28"/>
        </w:rPr>
        <w:t xml:space="preserve"> </w:t>
      </w:r>
    </w:p>
    <w:p w:rsidR="00834523" w:rsidRPr="002F58F5" w:rsidRDefault="00834523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2F58F5">
        <w:rPr>
          <w:sz w:val="28"/>
          <w:szCs w:val="28"/>
        </w:rPr>
        <w:t>быть корректным в</w:t>
      </w:r>
      <w:r w:rsidR="00A32071" w:rsidRPr="002F58F5">
        <w:rPr>
          <w:sz w:val="28"/>
          <w:szCs w:val="28"/>
        </w:rPr>
        <w:t xml:space="preserve"> высказывания</w:t>
      </w:r>
      <w:r w:rsidRPr="002F58F5">
        <w:rPr>
          <w:sz w:val="28"/>
          <w:szCs w:val="28"/>
        </w:rPr>
        <w:t>х</w:t>
      </w:r>
      <w:r w:rsidR="00B52A2D" w:rsidRPr="002F58F5">
        <w:rPr>
          <w:sz w:val="28"/>
          <w:szCs w:val="28"/>
        </w:rPr>
        <w:t>;</w:t>
      </w:r>
      <w:r w:rsidR="00A32071" w:rsidRPr="002F58F5">
        <w:rPr>
          <w:sz w:val="28"/>
          <w:szCs w:val="28"/>
        </w:rPr>
        <w:t xml:space="preserve"> </w:t>
      </w:r>
    </w:p>
    <w:p w:rsidR="00904BA7" w:rsidRDefault="00904BA7" w:rsidP="0078117B">
      <w:pPr>
        <w:tabs>
          <w:tab w:val="left" w:leader="dot" w:pos="0"/>
        </w:tabs>
        <w:suppressAutoHyphens w:val="0"/>
        <w:spacing w:line="360" w:lineRule="auto"/>
        <w:ind w:firstLine="851"/>
        <w:jc w:val="both"/>
        <w:rPr>
          <w:rStyle w:val="Zag11"/>
          <w:rFonts w:eastAsia="@Arial Unicode MS"/>
          <w:i/>
          <w:iCs/>
          <w:color w:val="000000"/>
          <w:sz w:val="28"/>
          <w:szCs w:val="28"/>
        </w:rPr>
      </w:pPr>
    </w:p>
    <w:p w:rsidR="00A32071" w:rsidRPr="00EE0094" w:rsidRDefault="0078117B" w:rsidP="0078117B">
      <w:pPr>
        <w:tabs>
          <w:tab w:val="left" w:leader="dot" w:pos="0"/>
        </w:tabs>
        <w:suppressAutoHyphens w:val="0"/>
        <w:spacing w:line="360" w:lineRule="auto"/>
        <w:ind w:firstLine="851"/>
        <w:jc w:val="both"/>
        <w:rPr>
          <w:rStyle w:val="Zag11"/>
          <w:rFonts w:eastAsia="@Arial Unicode MS"/>
          <w:i/>
          <w:color w:val="000000"/>
          <w:sz w:val="28"/>
          <w:szCs w:val="28"/>
        </w:rPr>
      </w:pP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Обучающиеся </w:t>
      </w:r>
      <w:r w:rsidR="00A32071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 xml:space="preserve"> получ</w:t>
      </w:r>
      <w:r>
        <w:rPr>
          <w:rStyle w:val="Zag11"/>
          <w:rFonts w:eastAsia="@Arial Unicode MS"/>
          <w:i/>
          <w:iCs/>
          <w:color w:val="000000"/>
          <w:sz w:val="28"/>
          <w:szCs w:val="28"/>
        </w:rPr>
        <w:t>а</w:t>
      </w:r>
      <w:r w:rsidR="00A32071" w:rsidRPr="00EE0094">
        <w:rPr>
          <w:rStyle w:val="Zag11"/>
          <w:rFonts w:eastAsia="@Arial Unicode MS"/>
          <w:i/>
          <w:iCs/>
          <w:color w:val="000000"/>
          <w:sz w:val="28"/>
          <w:szCs w:val="28"/>
        </w:rPr>
        <w:t>т возможность научиться:</w:t>
      </w:r>
    </w:p>
    <w:p w:rsidR="00A32071" w:rsidRPr="00A205CF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учитывать</w:t>
      </w:r>
      <w:r w:rsidR="00834523" w:rsidRPr="00A205CF">
        <w:rPr>
          <w:sz w:val="28"/>
          <w:szCs w:val="28"/>
        </w:rPr>
        <w:t xml:space="preserve"> разные мнения</w:t>
      </w:r>
      <w:r w:rsidRPr="00A205CF">
        <w:rPr>
          <w:sz w:val="28"/>
          <w:szCs w:val="28"/>
        </w:rPr>
        <w:t xml:space="preserve"> и </w:t>
      </w:r>
      <w:r w:rsidR="00B71971">
        <w:rPr>
          <w:sz w:val="28"/>
          <w:szCs w:val="28"/>
        </w:rPr>
        <w:t>обосновывать свою позицию</w:t>
      </w:r>
      <w:r w:rsidR="00834523" w:rsidRPr="00A205CF">
        <w:rPr>
          <w:sz w:val="28"/>
          <w:szCs w:val="28"/>
        </w:rPr>
        <w:t>;</w:t>
      </w:r>
    </w:p>
    <w:p w:rsidR="00A32071" w:rsidRPr="00A205CF" w:rsidRDefault="00A32071" w:rsidP="0078117B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sz w:val="28"/>
          <w:szCs w:val="28"/>
        </w:rPr>
      </w:pPr>
      <w:r w:rsidRPr="00A205CF">
        <w:rPr>
          <w:sz w:val="28"/>
          <w:szCs w:val="28"/>
        </w:rPr>
        <w:t>аргументировать свою позицию деятельности;</w:t>
      </w:r>
    </w:p>
    <w:p w:rsidR="0078117B" w:rsidRPr="00904BA7" w:rsidRDefault="00A32071" w:rsidP="00B71971">
      <w:pPr>
        <w:numPr>
          <w:ilvl w:val="0"/>
          <w:numId w:val="15"/>
        </w:numPr>
        <w:tabs>
          <w:tab w:val="left" w:leader="dot" w:pos="0"/>
        </w:tabs>
        <w:suppressAutoHyphens w:val="0"/>
        <w:autoSpaceDE w:val="0"/>
        <w:autoSpaceDN w:val="0"/>
        <w:adjustRightInd w:val="0"/>
        <w:spacing w:before="100" w:beforeAutospacing="1" w:line="360" w:lineRule="auto"/>
        <w:ind w:left="851" w:firstLine="0"/>
        <w:jc w:val="both"/>
        <w:rPr>
          <w:i/>
          <w:sz w:val="28"/>
          <w:szCs w:val="28"/>
        </w:rPr>
      </w:pPr>
      <w:r w:rsidRPr="00A205CF">
        <w:rPr>
          <w:sz w:val="28"/>
          <w:szCs w:val="28"/>
        </w:rPr>
        <w:t>задавать вопросы, необходимые для организации собственной деятел</w:t>
      </w:r>
      <w:r w:rsidRPr="00A205CF">
        <w:rPr>
          <w:sz w:val="28"/>
          <w:szCs w:val="28"/>
        </w:rPr>
        <w:t>ь</w:t>
      </w:r>
      <w:r w:rsidRPr="00A205CF">
        <w:rPr>
          <w:sz w:val="28"/>
          <w:szCs w:val="28"/>
        </w:rPr>
        <w:t>нос</w:t>
      </w:r>
      <w:r w:rsidR="00B52A2D" w:rsidRPr="00A205CF">
        <w:rPr>
          <w:sz w:val="28"/>
          <w:szCs w:val="28"/>
        </w:rPr>
        <w:t>ти и сотрудничества с партнёром</w:t>
      </w:r>
      <w:r w:rsidR="00EE0094">
        <w:rPr>
          <w:i/>
          <w:sz w:val="28"/>
          <w:szCs w:val="28"/>
        </w:rPr>
        <w:t>.</w:t>
      </w:r>
    </w:p>
    <w:p w:rsidR="00904BA7" w:rsidRDefault="00904BA7" w:rsidP="00CF11B8">
      <w:pPr>
        <w:tabs>
          <w:tab w:val="left" w:leader="dot" w:pos="0"/>
        </w:tabs>
        <w:suppressAutoHyphens w:val="0"/>
        <w:spacing w:line="360" w:lineRule="auto"/>
        <w:ind w:left="851"/>
        <w:jc w:val="center"/>
        <w:rPr>
          <w:b/>
          <w:sz w:val="28"/>
          <w:szCs w:val="28"/>
        </w:rPr>
      </w:pPr>
    </w:p>
    <w:p w:rsidR="00CF11B8" w:rsidRDefault="00CF11B8" w:rsidP="00CF11B8">
      <w:pPr>
        <w:tabs>
          <w:tab w:val="left" w:leader="dot" w:pos="0"/>
        </w:tabs>
        <w:suppressAutoHyphens w:val="0"/>
        <w:spacing w:line="360" w:lineRule="auto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</w:t>
      </w:r>
    </w:p>
    <w:p w:rsidR="00161D11" w:rsidRDefault="00161D11" w:rsidP="00CF11B8">
      <w:pPr>
        <w:tabs>
          <w:tab w:val="left" w:leader="dot" w:pos="0"/>
        </w:tabs>
        <w:suppressAutoHyphens w:val="0"/>
        <w:spacing w:line="360" w:lineRule="auto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f"/>
        <w:tblW w:w="0" w:type="auto"/>
        <w:tblLayout w:type="fixed"/>
        <w:tblLook w:val="04A0"/>
      </w:tblPr>
      <w:tblGrid>
        <w:gridCol w:w="540"/>
        <w:gridCol w:w="6656"/>
        <w:gridCol w:w="992"/>
        <w:gridCol w:w="992"/>
        <w:gridCol w:w="1242"/>
      </w:tblGrid>
      <w:tr w:rsidR="00CF11B8" w:rsidRPr="00CF11B8" w:rsidTr="003F41B6">
        <w:trPr>
          <w:trHeight w:val="330"/>
        </w:trPr>
        <w:tc>
          <w:tcPr>
            <w:tcW w:w="540" w:type="dxa"/>
            <w:vMerge w:val="restart"/>
          </w:tcPr>
          <w:p w:rsidR="00CF11B8" w:rsidRDefault="00CF11B8" w:rsidP="00CF11B8">
            <w:pPr>
              <w:suppressAutoHyphens w:val="0"/>
              <w:jc w:val="both"/>
            </w:pPr>
            <w:r w:rsidRPr="00CF11B8">
              <w:t>№</w:t>
            </w:r>
          </w:p>
          <w:p w:rsidR="00CF11B8" w:rsidRPr="00CF11B8" w:rsidRDefault="00CF11B8" w:rsidP="00CF11B8">
            <w:pPr>
              <w:suppressAutoHyphens w:val="0"/>
              <w:jc w:val="both"/>
            </w:pPr>
            <w:r>
              <w:t>п/п</w:t>
            </w:r>
          </w:p>
        </w:tc>
        <w:tc>
          <w:tcPr>
            <w:tcW w:w="6656" w:type="dxa"/>
            <w:vMerge w:val="restart"/>
          </w:tcPr>
          <w:p w:rsidR="00CF11B8" w:rsidRPr="00CF11B8" w:rsidRDefault="00CF11B8" w:rsidP="00CF11B8">
            <w:pPr>
              <w:suppressAutoHyphens w:val="0"/>
              <w:jc w:val="center"/>
            </w:pPr>
            <w:r>
              <w:t>Темы</w:t>
            </w:r>
          </w:p>
        </w:tc>
        <w:tc>
          <w:tcPr>
            <w:tcW w:w="3226" w:type="dxa"/>
            <w:gridSpan w:val="3"/>
            <w:tcBorders>
              <w:bottom w:val="single" w:sz="4" w:space="0" w:color="auto"/>
            </w:tcBorders>
          </w:tcPr>
          <w:p w:rsidR="00CF11B8" w:rsidRPr="00CF11B8" w:rsidRDefault="00CF11B8" w:rsidP="00CF11B8">
            <w:pPr>
              <w:suppressAutoHyphens w:val="0"/>
              <w:jc w:val="center"/>
            </w:pPr>
            <w:r>
              <w:t>Количество часов</w:t>
            </w:r>
          </w:p>
        </w:tc>
      </w:tr>
      <w:tr w:rsidR="00CF11B8" w:rsidRPr="00CF11B8" w:rsidTr="003F41B6">
        <w:trPr>
          <w:trHeight w:val="210"/>
        </w:trPr>
        <w:tc>
          <w:tcPr>
            <w:tcW w:w="540" w:type="dxa"/>
            <w:vMerge/>
          </w:tcPr>
          <w:p w:rsidR="00CF11B8" w:rsidRPr="00CF11B8" w:rsidRDefault="00CF11B8" w:rsidP="00CF11B8">
            <w:pPr>
              <w:suppressAutoHyphens w:val="0"/>
              <w:jc w:val="both"/>
            </w:pPr>
          </w:p>
        </w:tc>
        <w:tc>
          <w:tcPr>
            <w:tcW w:w="6656" w:type="dxa"/>
            <w:vMerge/>
          </w:tcPr>
          <w:p w:rsidR="00CF11B8" w:rsidRDefault="00CF11B8" w:rsidP="00CF11B8">
            <w:pPr>
              <w:suppressAutoHyphens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11B8" w:rsidRPr="00CF11B8" w:rsidRDefault="00CF11B8" w:rsidP="00CF11B8">
            <w:pPr>
              <w:suppressAutoHyphens w:val="0"/>
              <w:jc w:val="center"/>
            </w:pPr>
            <w: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11B8" w:rsidRPr="00CF11B8" w:rsidRDefault="00CF11B8" w:rsidP="00CF11B8">
            <w:pPr>
              <w:suppressAutoHyphens w:val="0"/>
              <w:jc w:val="center"/>
            </w:pPr>
            <w:r>
              <w:t xml:space="preserve">Теория 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F11B8" w:rsidRPr="00CF11B8" w:rsidRDefault="00CF11B8" w:rsidP="00CF11B8">
            <w:pPr>
              <w:suppressAutoHyphens w:val="0"/>
              <w:jc w:val="center"/>
            </w:pPr>
            <w:r>
              <w:t xml:space="preserve">Практика </w:t>
            </w:r>
          </w:p>
        </w:tc>
      </w:tr>
      <w:tr w:rsidR="00A205CF" w:rsidRPr="00CF11B8" w:rsidTr="0072290D">
        <w:trPr>
          <w:trHeight w:val="270"/>
        </w:trPr>
        <w:tc>
          <w:tcPr>
            <w:tcW w:w="540" w:type="dxa"/>
            <w:vMerge w:val="restart"/>
          </w:tcPr>
          <w:p w:rsidR="00A205CF" w:rsidRPr="007B7FEF" w:rsidRDefault="00A205CF" w:rsidP="00CF11B8">
            <w:pPr>
              <w:suppressAutoHyphens w:val="0"/>
              <w:jc w:val="both"/>
              <w:rPr>
                <w:b/>
                <w:lang w:val="en-US"/>
              </w:rPr>
            </w:pPr>
            <w:r w:rsidRPr="007B7FEF">
              <w:rPr>
                <w:b/>
                <w:lang w:val="en-US"/>
              </w:rPr>
              <w:t>I</w:t>
            </w:r>
          </w:p>
        </w:tc>
        <w:tc>
          <w:tcPr>
            <w:tcW w:w="9882" w:type="dxa"/>
            <w:gridSpan w:val="4"/>
            <w:tcBorders>
              <w:bottom w:val="single" w:sz="4" w:space="0" w:color="auto"/>
            </w:tcBorders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rPr>
                <w:b/>
              </w:rPr>
              <w:t>Отряд ю</w:t>
            </w:r>
            <w:r w:rsidRPr="003F41B6">
              <w:rPr>
                <w:b/>
              </w:rPr>
              <w:t>ны</w:t>
            </w:r>
            <w:r>
              <w:rPr>
                <w:b/>
              </w:rPr>
              <w:t>х</w:t>
            </w:r>
            <w:r w:rsidRPr="003F41B6">
              <w:rPr>
                <w:b/>
              </w:rPr>
              <w:t xml:space="preserve"> </w:t>
            </w:r>
            <w:r>
              <w:rPr>
                <w:b/>
              </w:rPr>
              <w:t>пожарных</w:t>
            </w:r>
          </w:p>
        </w:tc>
      </w:tr>
      <w:tr w:rsidR="00A205CF" w:rsidRPr="00CF11B8" w:rsidTr="00E77925">
        <w:trPr>
          <w:trHeight w:val="270"/>
        </w:trPr>
        <w:tc>
          <w:tcPr>
            <w:tcW w:w="540" w:type="dxa"/>
            <w:vMerge/>
          </w:tcPr>
          <w:p w:rsidR="00A205CF" w:rsidRDefault="00A205CF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  <w:tcBorders>
              <w:top w:val="single" w:sz="4" w:space="0" w:color="auto"/>
            </w:tcBorders>
          </w:tcPr>
          <w:p w:rsidR="00A205CF" w:rsidRPr="007A1D91" w:rsidRDefault="00A205CF" w:rsidP="007A1D91">
            <w:pPr>
              <w:jc w:val="both"/>
            </w:pPr>
            <w:r>
              <w:t xml:space="preserve">1. </w:t>
            </w:r>
            <w:r w:rsidRPr="007A1D91">
              <w:t xml:space="preserve">Вводное </w:t>
            </w:r>
            <w:r>
              <w:t>занятие. Цели и задачи дружин юных пожарных. Развитие пожарной охраны и добровольных организаций в России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205CF" w:rsidRDefault="00A205CF" w:rsidP="003F41B6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205CF" w:rsidRDefault="00A205CF" w:rsidP="003F41B6">
            <w:pPr>
              <w:jc w:val="center"/>
            </w:pPr>
            <w:r>
              <w:t>1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A205CF" w:rsidRDefault="00A205CF" w:rsidP="003F41B6">
            <w:pPr>
              <w:jc w:val="center"/>
            </w:pPr>
            <w:r>
              <w:t>1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Pr="003F41B6" w:rsidRDefault="00A205CF" w:rsidP="003F41B6">
            <w:pPr>
              <w:pStyle w:val="a3"/>
              <w:suppressAutoHyphens w:val="0"/>
              <w:ind w:left="2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Что такое огонь? Пожар как явление. Основные характер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стики горючей среды и источников зажигания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Pr="00CF11B8" w:rsidRDefault="00A205CF" w:rsidP="0072290D">
            <w:pPr>
              <w:suppressAutoHyphens w:val="0"/>
              <w:jc w:val="both"/>
            </w:pPr>
            <w:r>
              <w:t>3. Правила пожарной безопасности в школе и в быту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Pr="00CF11B8" w:rsidRDefault="00A205CF" w:rsidP="003F41B6">
            <w:pPr>
              <w:suppressAutoHyphens w:val="0"/>
              <w:jc w:val="both"/>
            </w:pPr>
            <w:r>
              <w:t xml:space="preserve">4. Действия при возникновении пожара 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Pr="00CF11B8" w:rsidRDefault="00A205CF" w:rsidP="009F1986">
            <w:pPr>
              <w:suppressAutoHyphens w:val="0"/>
              <w:jc w:val="both"/>
            </w:pPr>
            <w:r>
              <w:t>5. Ответственность за нарушение правил пожарной безопа</w:t>
            </w:r>
            <w:r>
              <w:t>с</w:t>
            </w:r>
            <w:r>
              <w:t>ности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1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Pr="00CF11B8" w:rsidRDefault="00A205CF" w:rsidP="00CF11B8">
            <w:pPr>
              <w:suppressAutoHyphens w:val="0"/>
              <w:jc w:val="both"/>
            </w:pPr>
            <w:r>
              <w:t>6. Средства противопожарной защиты и тушения пожаров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A205CF" w:rsidRPr="00CF11B8" w:rsidRDefault="00A205CF" w:rsidP="003F41B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242" w:type="dxa"/>
          </w:tcPr>
          <w:p w:rsidR="00A205CF" w:rsidRPr="00CF11B8" w:rsidRDefault="00A205CF" w:rsidP="00E77925">
            <w:pPr>
              <w:suppressAutoHyphens w:val="0"/>
              <w:jc w:val="center"/>
            </w:pPr>
            <w:r>
              <w:t>3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Default="00A205CF" w:rsidP="009F1986">
            <w:pPr>
              <w:suppressAutoHyphens w:val="0"/>
              <w:jc w:val="both"/>
            </w:pPr>
            <w:r>
              <w:t>7. Первичные средства тушения пожаров. Пожарные автом</w:t>
            </w:r>
            <w:r>
              <w:t>о</w:t>
            </w:r>
            <w:r>
              <w:t>били и противопожарное оборудование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242" w:type="dxa"/>
          </w:tcPr>
          <w:p w:rsidR="00A205CF" w:rsidRDefault="00A205CF" w:rsidP="00E77925">
            <w:pPr>
              <w:suppressAutoHyphens w:val="0"/>
              <w:jc w:val="center"/>
            </w:pPr>
            <w:r>
              <w:t>2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Default="00A205CF" w:rsidP="00E77925">
            <w:pPr>
              <w:suppressAutoHyphens w:val="0"/>
              <w:jc w:val="both"/>
            </w:pPr>
            <w:r>
              <w:t>8.Основы профессии пожарного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0.5</w:t>
            </w:r>
          </w:p>
        </w:tc>
        <w:tc>
          <w:tcPr>
            <w:tcW w:w="124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0.5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Default="00A205CF" w:rsidP="009F1986">
            <w:pPr>
              <w:suppressAutoHyphens w:val="0"/>
              <w:jc w:val="both"/>
            </w:pPr>
            <w:r>
              <w:t>9. Первичная доврачебная помощь при пожаре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0.5</w:t>
            </w:r>
          </w:p>
        </w:tc>
        <w:tc>
          <w:tcPr>
            <w:tcW w:w="124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0.5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Default="00A205CF" w:rsidP="00E77925">
            <w:pPr>
              <w:suppressAutoHyphens w:val="0"/>
              <w:jc w:val="both"/>
            </w:pPr>
            <w:r>
              <w:t>10. Пожарно-строевая подготовка и пожарно-спасательный спорт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-</w:t>
            </w:r>
          </w:p>
        </w:tc>
        <w:tc>
          <w:tcPr>
            <w:tcW w:w="124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2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Default="00A205CF" w:rsidP="00E77925">
            <w:pPr>
              <w:suppressAutoHyphens w:val="0"/>
              <w:jc w:val="both"/>
            </w:pPr>
            <w:r>
              <w:t>11.Завязывание спасательных узлов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3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Default="00A205CF" w:rsidP="007B7FEF">
            <w:pPr>
              <w:suppressAutoHyphens w:val="0"/>
              <w:jc w:val="both"/>
            </w:pPr>
            <w:r>
              <w:t>12. Подведение итогов. Соревнование по пожарной подгото</w:t>
            </w:r>
            <w:r>
              <w:t>в</w:t>
            </w:r>
            <w:r>
              <w:t>ке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-</w:t>
            </w:r>
          </w:p>
        </w:tc>
        <w:tc>
          <w:tcPr>
            <w:tcW w:w="1242" w:type="dxa"/>
          </w:tcPr>
          <w:p w:rsidR="00A205CF" w:rsidRDefault="00A205CF" w:rsidP="003F41B6">
            <w:pPr>
              <w:suppressAutoHyphens w:val="0"/>
              <w:jc w:val="center"/>
            </w:pPr>
            <w:r>
              <w:t>4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Pr="00CF11B8" w:rsidRDefault="00A205CF" w:rsidP="00CF11B8">
            <w:pPr>
              <w:suppressAutoHyphens w:val="0"/>
              <w:jc w:val="both"/>
            </w:pPr>
          </w:p>
        </w:tc>
        <w:tc>
          <w:tcPr>
            <w:tcW w:w="6656" w:type="dxa"/>
          </w:tcPr>
          <w:p w:rsidR="00A205CF" w:rsidRPr="007B7FEF" w:rsidRDefault="00A205CF" w:rsidP="007B7FEF">
            <w:pPr>
              <w:suppressAutoHyphens w:val="0"/>
              <w:jc w:val="right"/>
              <w:rPr>
                <w:b/>
              </w:rPr>
            </w:pPr>
            <w:r w:rsidRPr="007B7FEF">
              <w:rPr>
                <w:b/>
              </w:rPr>
              <w:t>Итого:</w:t>
            </w:r>
          </w:p>
        </w:tc>
        <w:tc>
          <w:tcPr>
            <w:tcW w:w="992" w:type="dxa"/>
          </w:tcPr>
          <w:p w:rsidR="00A205CF" w:rsidRPr="007B7FEF" w:rsidRDefault="00A205CF" w:rsidP="003F41B6">
            <w:pPr>
              <w:suppressAutoHyphens w:val="0"/>
              <w:jc w:val="center"/>
              <w:rPr>
                <w:b/>
              </w:rPr>
            </w:pPr>
            <w:r w:rsidRPr="007B7FEF">
              <w:rPr>
                <w:b/>
              </w:rPr>
              <w:t>34</w:t>
            </w:r>
          </w:p>
        </w:tc>
        <w:tc>
          <w:tcPr>
            <w:tcW w:w="992" w:type="dxa"/>
          </w:tcPr>
          <w:p w:rsidR="00A205CF" w:rsidRPr="007B7FEF" w:rsidRDefault="00A205CF" w:rsidP="007B7FEF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42" w:type="dxa"/>
          </w:tcPr>
          <w:p w:rsidR="00A205CF" w:rsidRPr="007B7FEF" w:rsidRDefault="00A205CF" w:rsidP="007B7FEF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77925" w:rsidRPr="00CF11B8" w:rsidTr="0072290D">
        <w:trPr>
          <w:trHeight w:val="300"/>
        </w:trPr>
        <w:tc>
          <w:tcPr>
            <w:tcW w:w="540" w:type="dxa"/>
            <w:vMerge w:val="restart"/>
          </w:tcPr>
          <w:p w:rsidR="00E77925" w:rsidRPr="007B7FEF" w:rsidRDefault="00E77925" w:rsidP="00CF11B8">
            <w:pPr>
              <w:suppressAutoHyphens w:val="0"/>
              <w:jc w:val="both"/>
              <w:rPr>
                <w:b/>
                <w:lang w:val="en-US"/>
              </w:rPr>
            </w:pPr>
            <w:r w:rsidRPr="007B7FEF">
              <w:rPr>
                <w:b/>
                <w:lang w:val="en-US"/>
              </w:rPr>
              <w:t>II</w:t>
            </w:r>
          </w:p>
        </w:tc>
        <w:tc>
          <w:tcPr>
            <w:tcW w:w="9882" w:type="dxa"/>
            <w:gridSpan w:val="4"/>
            <w:tcBorders>
              <w:bottom w:val="single" w:sz="4" w:space="0" w:color="auto"/>
            </w:tcBorders>
          </w:tcPr>
          <w:p w:rsidR="00E77925" w:rsidRPr="00CF11B8" w:rsidRDefault="00E77925" w:rsidP="0072290D">
            <w:pPr>
              <w:suppressAutoHyphens w:val="0"/>
              <w:jc w:val="center"/>
            </w:pPr>
            <w:r w:rsidRPr="003F41B6">
              <w:rPr>
                <w:b/>
              </w:rPr>
              <w:t>Юные инспектора дорожного движения</w:t>
            </w:r>
          </w:p>
        </w:tc>
      </w:tr>
      <w:tr w:rsidR="00E77925" w:rsidRPr="00CF11B8" w:rsidTr="00E77925">
        <w:trPr>
          <w:trHeight w:val="240"/>
        </w:trPr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  <w:tcBorders>
              <w:top w:val="single" w:sz="4" w:space="0" w:color="auto"/>
            </w:tcBorders>
          </w:tcPr>
          <w:p w:rsidR="00E77925" w:rsidRPr="003F41B6" w:rsidRDefault="00E77925" w:rsidP="0072290D">
            <w:pPr>
              <w:jc w:val="both"/>
              <w:rPr>
                <w:b/>
              </w:rPr>
            </w:pPr>
            <w:r>
              <w:t>1</w:t>
            </w:r>
            <w:r w:rsidR="000D61A3">
              <w:t>3</w:t>
            </w:r>
            <w:r>
              <w:t>.</w:t>
            </w:r>
            <w:r w:rsidR="000D61A3">
              <w:t xml:space="preserve">  </w:t>
            </w:r>
            <w:r w:rsidRPr="003F41B6">
              <w:t xml:space="preserve">Понятия об участниках дорожного движения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77925" w:rsidRDefault="00E77925" w:rsidP="0072290D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77925" w:rsidRDefault="00E77925" w:rsidP="0072290D">
            <w:pPr>
              <w:jc w:val="center"/>
            </w:pPr>
            <w:r>
              <w:t>1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E77925" w:rsidRDefault="00E77925" w:rsidP="0072290D">
            <w:pPr>
              <w:jc w:val="center"/>
            </w:pPr>
            <w:r>
              <w:t>1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Pr="003F41B6" w:rsidRDefault="000D61A3" w:rsidP="0072290D">
            <w:pPr>
              <w:pStyle w:val="a3"/>
              <w:suppressAutoHyphens w:val="0"/>
              <w:ind w:left="27"/>
              <w:jc w:val="both"/>
              <w:rPr>
                <w:rFonts w:ascii="Times New Roman" w:hAnsi="Times New Roman"/>
              </w:rPr>
            </w:pPr>
            <w:r>
              <w:t>14</w:t>
            </w:r>
            <w:r w:rsidR="00E77925">
              <w:t xml:space="preserve">. </w:t>
            </w:r>
            <w:r w:rsidR="00E77925">
              <w:rPr>
                <w:rFonts w:ascii="Times New Roman" w:hAnsi="Times New Roman"/>
              </w:rPr>
              <w:t>Правила безопасного поведения на дорогах и улицах «Я пешеход»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4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2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Pr="00CF11B8" w:rsidRDefault="000D61A3" w:rsidP="0072290D">
            <w:pPr>
              <w:suppressAutoHyphens w:val="0"/>
              <w:jc w:val="both"/>
            </w:pPr>
            <w:r>
              <w:t>15</w:t>
            </w:r>
            <w:r w:rsidR="00E77925">
              <w:t>.</w:t>
            </w:r>
            <w:r>
              <w:t xml:space="preserve"> </w:t>
            </w:r>
            <w:r w:rsidR="00E77925">
              <w:t>Освоение навыков безопасного движения пешехода и в</w:t>
            </w:r>
            <w:r w:rsidR="00E77925">
              <w:t>е</w:t>
            </w:r>
            <w:r w:rsidR="00E77925">
              <w:t>лосипедиста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3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Pr="00CF11B8" w:rsidRDefault="000D61A3" w:rsidP="0072290D">
            <w:pPr>
              <w:suppressAutoHyphens w:val="0"/>
              <w:jc w:val="both"/>
            </w:pPr>
            <w:r>
              <w:t>16</w:t>
            </w:r>
            <w:r w:rsidR="00E77925">
              <w:t>. Правила безопасного дорожного движения пешеходов и автотранспорта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24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2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Pr="00CF11B8" w:rsidRDefault="000D61A3" w:rsidP="0072290D">
            <w:pPr>
              <w:suppressAutoHyphens w:val="0"/>
              <w:jc w:val="both"/>
            </w:pPr>
            <w:r>
              <w:t>17</w:t>
            </w:r>
            <w:r w:rsidR="00E77925">
              <w:t>. Оказание первой доврачебной помощи пострадавшим в ДТП.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77925" w:rsidRPr="00CF11B8" w:rsidRDefault="007844E7" w:rsidP="0072290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E77925" w:rsidRPr="00CF11B8" w:rsidRDefault="007844E7" w:rsidP="0072290D">
            <w:pPr>
              <w:suppressAutoHyphens w:val="0"/>
              <w:jc w:val="center"/>
            </w:pPr>
            <w:r>
              <w:t>3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Pr="00CF11B8" w:rsidRDefault="000D61A3" w:rsidP="0072290D">
            <w:pPr>
              <w:suppressAutoHyphens w:val="0"/>
              <w:jc w:val="both"/>
            </w:pPr>
            <w:r>
              <w:t>18</w:t>
            </w:r>
            <w:r w:rsidR="00E77925">
              <w:t xml:space="preserve">. </w:t>
            </w:r>
            <w:r>
              <w:t xml:space="preserve"> </w:t>
            </w:r>
            <w:r w:rsidR="00E77925">
              <w:t>Профилактика детского дорожного травматизма</w:t>
            </w:r>
          </w:p>
        </w:tc>
        <w:tc>
          <w:tcPr>
            <w:tcW w:w="992" w:type="dxa"/>
          </w:tcPr>
          <w:p w:rsidR="00E77925" w:rsidRPr="00CF11B8" w:rsidRDefault="00E77925" w:rsidP="0072290D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77925" w:rsidRPr="00CF11B8" w:rsidRDefault="007844E7" w:rsidP="0072290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E77925" w:rsidRPr="00CF11B8" w:rsidRDefault="007844E7" w:rsidP="0072290D">
            <w:pPr>
              <w:suppressAutoHyphens w:val="0"/>
              <w:jc w:val="center"/>
            </w:pPr>
            <w:r>
              <w:t>3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Default="000D61A3" w:rsidP="0072290D">
            <w:pPr>
              <w:suppressAutoHyphens w:val="0"/>
              <w:jc w:val="both"/>
            </w:pPr>
            <w:r>
              <w:t>19</w:t>
            </w:r>
            <w:r w:rsidR="00E77925">
              <w:t>.</w:t>
            </w:r>
            <w:r>
              <w:t xml:space="preserve"> </w:t>
            </w:r>
            <w:r w:rsidR="00E77925">
              <w:t>Подготовка и проведение игр и конкурсов юных знатоков правил дорожного движения</w:t>
            </w:r>
          </w:p>
        </w:tc>
        <w:tc>
          <w:tcPr>
            <w:tcW w:w="992" w:type="dxa"/>
          </w:tcPr>
          <w:p w:rsidR="00E77925" w:rsidRDefault="00E77925" w:rsidP="0072290D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E77925" w:rsidRDefault="007844E7" w:rsidP="0072290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242" w:type="dxa"/>
          </w:tcPr>
          <w:p w:rsidR="00E77925" w:rsidRDefault="007844E7" w:rsidP="0072290D">
            <w:pPr>
              <w:suppressAutoHyphens w:val="0"/>
              <w:jc w:val="center"/>
            </w:pPr>
            <w:r>
              <w:t>3</w:t>
            </w:r>
          </w:p>
        </w:tc>
      </w:tr>
      <w:tr w:rsidR="00E77925" w:rsidRPr="00CF11B8" w:rsidTr="003F41B6">
        <w:tc>
          <w:tcPr>
            <w:tcW w:w="540" w:type="dxa"/>
            <w:vMerge/>
          </w:tcPr>
          <w:p w:rsidR="00E77925" w:rsidRDefault="00E77925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E77925" w:rsidRDefault="000D61A3" w:rsidP="0072290D">
            <w:pPr>
              <w:suppressAutoHyphens w:val="0"/>
              <w:jc w:val="both"/>
            </w:pPr>
            <w:r>
              <w:t>20</w:t>
            </w:r>
            <w:r w:rsidR="00E77925">
              <w:t xml:space="preserve">. </w:t>
            </w:r>
            <w:r>
              <w:t xml:space="preserve"> </w:t>
            </w:r>
            <w:r w:rsidR="00E77925">
              <w:t>Подготовка и проведение соревнований «Безопасное к</w:t>
            </w:r>
            <w:r w:rsidR="00E77925">
              <w:t>о</w:t>
            </w:r>
            <w:r w:rsidR="00E77925">
              <w:t>лесо»</w:t>
            </w:r>
          </w:p>
        </w:tc>
        <w:tc>
          <w:tcPr>
            <w:tcW w:w="992" w:type="dxa"/>
          </w:tcPr>
          <w:p w:rsidR="00E77925" w:rsidRDefault="00E77925" w:rsidP="0072290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E77925" w:rsidRDefault="00E77925" w:rsidP="0072290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42" w:type="dxa"/>
          </w:tcPr>
          <w:p w:rsidR="00E77925" w:rsidRDefault="00E77925" w:rsidP="0072290D">
            <w:pPr>
              <w:suppressAutoHyphens w:val="0"/>
              <w:jc w:val="center"/>
            </w:pPr>
            <w:r>
              <w:t>4</w:t>
            </w:r>
          </w:p>
        </w:tc>
      </w:tr>
      <w:tr w:rsidR="00A205CF" w:rsidRPr="00CF11B8" w:rsidTr="003F41B6">
        <w:tc>
          <w:tcPr>
            <w:tcW w:w="540" w:type="dxa"/>
            <w:vMerge w:val="restart"/>
          </w:tcPr>
          <w:p w:rsidR="00A205CF" w:rsidRDefault="00A205CF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A205CF" w:rsidRPr="007B7FEF" w:rsidRDefault="00A205CF" w:rsidP="007B7FEF">
            <w:pPr>
              <w:suppressAutoHyphens w:val="0"/>
              <w:jc w:val="right"/>
              <w:rPr>
                <w:b/>
              </w:rPr>
            </w:pPr>
            <w:r w:rsidRPr="007B7FEF">
              <w:rPr>
                <w:b/>
              </w:rPr>
              <w:t>Итого:</w:t>
            </w:r>
          </w:p>
        </w:tc>
        <w:tc>
          <w:tcPr>
            <w:tcW w:w="992" w:type="dxa"/>
          </w:tcPr>
          <w:p w:rsidR="00A205CF" w:rsidRPr="007B7FEF" w:rsidRDefault="00A205CF" w:rsidP="0072290D">
            <w:pPr>
              <w:suppressAutoHyphens w:val="0"/>
              <w:jc w:val="center"/>
              <w:rPr>
                <w:b/>
              </w:rPr>
            </w:pPr>
            <w:r w:rsidRPr="007B7FEF">
              <w:rPr>
                <w:b/>
              </w:rPr>
              <w:t>34</w:t>
            </w:r>
          </w:p>
        </w:tc>
        <w:tc>
          <w:tcPr>
            <w:tcW w:w="992" w:type="dxa"/>
          </w:tcPr>
          <w:p w:rsidR="00A205CF" w:rsidRPr="007B7FEF" w:rsidRDefault="00A205CF" w:rsidP="007844E7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42" w:type="dxa"/>
          </w:tcPr>
          <w:p w:rsidR="00A205CF" w:rsidRPr="007B7FEF" w:rsidRDefault="00A205CF" w:rsidP="007844E7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A205CF" w:rsidRPr="00CF11B8" w:rsidTr="003F41B6">
        <w:tc>
          <w:tcPr>
            <w:tcW w:w="540" w:type="dxa"/>
            <w:vMerge/>
          </w:tcPr>
          <w:p w:rsidR="00A205CF" w:rsidRDefault="00A205CF" w:rsidP="00CF11B8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6656" w:type="dxa"/>
          </w:tcPr>
          <w:p w:rsidR="00A205CF" w:rsidRPr="007B7FEF" w:rsidRDefault="00B71971" w:rsidP="007B7FEF">
            <w:pPr>
              <w:suppressAutoHyphens w:val="0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  <w:r w:rsidR="00A205CF">
              <w:rPr>
                <w:b/>
              </w:rPr>
              <w:t>:</w:t>
            </w:r>
          </w:p>
        </w:tc>
        <w:tc>
          <w:tcPr>
            <w:tcW w:w="992" w:type="dxa"/>
          </w:tcPr>
          <w:p w:rsidR="00A205CF" w:rsidRPr="007B7FEF" w:rsidRDefault="00A205CF" w:rsidP="0072290D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92" w:type="dxa"/>
          </w:tcPr>
          <w:p w:rsidR="00A205CF" w:rsidRDefault="00A205CF" w:rsidP="0072290D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42" w:type="dxa"/>
          </w:tcPr>
          <w:p w:rsidR="00A205CF" w:rsidRDefault="00A205CF" w:rsidP="0072290D">
            <w:pPr>
              <w:suppressAutoHyphens w:val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</w:tr>
    </w:tbl>
    <w:p w:rsidR="00AE3B19" w:rsidRDefault="00AE3B19" w:rsidP="002F58F5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C51CE" w:rsidRDefault="004C51CE" w:rsidP="004C51CE">
      <w:pPr>
        <w:suppressAutoHyphens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4C51CE" w:rsidRDefault="004C51CE" w:rsidP="00B71971">
      <w:pPr>
        <w:suppressAutoHyphens w:val="0"/>
        <w:spacing w:line="360" w:lineRule="auto"/>
        <w:rPr>
          <w:b/>
          <w:sz w:val="28"/>
          <w:szCs w:val="28"/>
        </w:rPr>
      </w:pPr>
    </w:p>
    <w:p w:rsidR="00C007A0" w:rsidRDefault="00C007A0" w:rsidP="00B71971">
      <w:pPr>
        <w:suppressAutoHyphens w:val="0"/>
        <w:spacing w:line="360" w:lineRule="auto"/>
        <w:rPr>
          <w:b/>
          <w:sz w:val="28"/>
          <w:szCs w:val="28"/>
        </w:rPr>
      </w:pPr>
    </w:p>
    <w:p w:rsidR="007844E7" w:rsidRPr="00904BA7" w:rsidRDefault="004C51CE" w:rsidP="00904BA7">
      <w:pPr>
        <w:suppressAutoHyphens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04BA7">
        <w:rPr>
          <w:b/>
          <w:sz w:val="28"/>
          <w:szCs w:val="28"/>
        </w:rPr>
        <w:t>СОДЕРЖАНИЕ КУРСА</w:t>
      </w:r>
    </w:p>
    <w:p w:rsidR="004C51CE" w:rsidRPr="00904BA7" w:rsidRDefault="004C51CE" w:rsidP="00904BA7">
      <w:pPr>
        <w:suppressAutoHyphens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4C51CE" w:rsidRPr="00904BA7" w:rsidRDefault="004C51CE" w:rsidP="00904BA7">
      <w:pPr>
        <w:pStyle w:val="22"/>
        <w:numPr>
          <w:ilvl w:val="0"/>
          <w:numId w:val="25"/>
        </w:numPr>
        <w:shd w:val="clear" w:color="auto" w:fill="auto"/>
        <w:tabs>
          <w:tab w:val="left" w:pos="0"/>
        </w:tabs>
        <w:spacing w:after="0" w:line="360" w:lineRule="auto"/>
        <w:ind w:right="20" w:firstLine="851"/>
        <w:jc w:val="left"/>
        <w:rPr>
          <w:sz w:val="28"/>
          <w:szCs w:val="28"/>
        </w:rPr>
      </w:pPr>
      <w:r w:rsidRPr="00904BA7">
        <w:rPr>
          <w:sz w:val="28"/>
          <w:szCs w:val="28"/>
        </w:rPr>
        <w:t>ОТРЯД ЮНЫХ ПОЖАРНЫХ</w:t>
      </w:r>
    </w:p>
    <w:p w:rsidR="004C51CE" w:rsidRPr="00904BA7" w:rsidRDefault="004C51CE" w:rsidP="00904BA7">
      <w:pPr>
        <w:pStyle w:val="22"/>
        <w:shd w:val="clear" w:color="auto" w:fill="auto"/>
        <w:tabs>
          <w:tab w:val="left" w:pos="0"/>
        </w:tabs>
        <w:spacing w:after="0" w:line="360" w:lineRule="auto"/>
        <w:ind w:left="851" w:right="20"/>
        <w:jc w:val="left"/>
        <w:rPr>
          <w:sz w:val="28"/>
          <w:szCs w:val="28"/>
        </w:rPr>
      </w:pPr>
    </w:p>
    <w:p w:rsidR="00FF013B" w:rsidRPr="00904BA7" w:rsidRDefault="00FF013B" w:rsidP="00904BA7">
      <w:pPr>
        <w:pStyle w:val="22"/>
        <w:numPr>
          <w:ilvl w:val="0"/>
          <w:numId w:val="26"/>
        </w:numPr>
        <w:shd w:val="clear" w:color="auto" w:fill="auto"/>
        <w:tabs>
          <w:tab w:val="left" w:pos="0"/>
          <w:tab w:val="left" w:pos="760"/>
        </w:tabs>
        <w:spacing w:after="0" w:line="360" w:lineRule="auto"/>
        <w:ind w:left="40" w:right="20" w:firstLine="851"/>
        <w:jc w:val="both"/>
        <w:rPr>
          <w:sz w:val="28"/>
          <w:szCs w:val="28"/>
        </w:rPr>
      </w:pPr>
      <w:r w:rsidRPr="00904BA7">
        <w:rPr>
          <w:sz w:val="28"/>
          <w:szCs w:val="28"/>
        </w:rPr>
        <w:t>Вводное занятие. Цели и задачи дружин юных по</w:t>
      </w:r>
      <w:r w:rsidRPr="00904BA7">
        <w:rPr>
          <w:sz w:val="28"/>
          <w:szCs w:val="28"/>
        </w:rPr>
        <w:softHyphen/>
        <w:t>жарных. Развитие пожарной охраны и добровольных по</w:t>
      </w:r>
      <w:r w:rsidRPr="00904BA7">
        <w:rPr>
          <w:sz w:val="28"/>
          <w:szCs w:val="28"/>
        </w:rPr>
        <w:softHyphen/>
        <w:t>жарных организаций в России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Цели и задачи пожарных дружин. Ознакомление учащихся с историей со</w:t>
      </w:r>
      <w:r w:rsidRPr="00904BA7">
        <w:rPr>
          <w:sz w:val="28"/>
          <w:szCs w:val="28"/>
        </w:rPr>
        <w:t>з</w:t>
      </w:r>
      <w:r w:rsidRPr="00904BA7">
        <w:rPr>
          <w:sz w:val="28"/>
          <w:szCs w:val="28"/>
        </w:rPr>
        <w:t>дания и развития пожарной охраны. Первые попытки организовать борьбу с пож</w:t>
      </w:r>
      <w:r w:rsidRPr="00904BA7">
        <w:rPr>
          <w:sz w:val="28"/>
          <w:szCs w:val="28"/>
        </w:rPr>
        <w:t>а</w:t>
      </w:r>
      <w:r w:rsidRPr="00904BA7">
        <w:rPr>
          <w:sz w:val="28"/>
          <w:szCs w:val="28"/>
        </w:rPr>
        <w:t>рами при Иване Гроз</w:t>
      </w:r>
      <w:r w:rsidRPr="00904BA7">
        <w:rPr>
          <w:sz w:val="28"/>
          <w:szCs w:val="28"/>
        </w:rPr>
        <w:softHyphen/>
        <w:t xml:space="preserve">ном; развитие пожарной охраны при Петре </w:t>
      </w:r>
      <w:r w:rsidRPr="00904BA7">
        <w:rPr>
          <w:rStyle w:val="af1"/>
          <w:sz w:val="28"/>
          <w:szCs w:val="28"/>
        </w:rPr>
        <w:t xml:space="preserve">I, </w:t>
      </w:r>
      <w:r w:rsidRPr="00904BA7">
        <w:rPr>
          <w:sz w:val="28"/>
          <w:szCs w:val="28"/>
        </w:rPr>
        <w:t xml:space="preserve">Екатерине </w:t>
      </w:r>
      <w:r w:rsidRPr="00904BA7">
        <w:rPr>
          <w:rStyle w:val="af1"/>
          <w:sz w:val="28"/>
          <w:szCs w:val="28"/>
        </w:rPr>
        <w:t xml:space="preserve">II; </w:t>
      </w:r>
      <w:r w:rsidRPr="00904BA7">
        <w:rPr>
          <w:sz w:val="28"/>
          <w:szCs w:val="28"/>
        </w:rPr>
        <w:t>пожары Москвы; научно-технические достижения в области предупреждения и т</w:t>
      </w:r>
      <w:r w:rsidRPr="00904BA7">
        <w:rPr>
          <w:sz w:val="28"/>
          <w:szCs w:val="28"/>
        </w:rPr>
        <w:t>у</w:t>
      </w:r>
      <w:r w:rsidRPr="00904BA7">
        <w:rPr>
          <w:sz w:val="28"/>
          <w:szCs w:val="28"/>
        </w:rPr>
        <w:t>шения пожаров; направления деятельнос</w:t>
      </w:r>
      <w:r w:rsidRPr="00904BA7">
        <w:rPr>
          <w:sz w:val="28"/>
          <w:szCs w:val="28"/>
        </w:rPr>
        <w:softHyphen/>
        <w:t>ти пожарной охраны и добровольных п</w:t>
      </w:r>
      <w:r w:rsidRPr="00904BA7">
        <w:rPr>
          <w:sz w:val="28"/>
          <w:szCs w:val="28"/>
        </w:rPr>
        <w:t>о</w:t>
      </w:r>
      <w:r w:rsidRPr="00904BA7">
        <w:rPr>
          <w:sz w:val="28"/>
          <w:szCs w:val="28"/>
        </w:rPr>
        <w:t>жарных организаций.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составление словарика научно- технических терм</w:t>
      </w:r>
      <w:r w:rsidRPr="00904BA7">
        <w:rPr>
          <w:sz w:val="28"/>
          <w:szCs w:val="28"/>
        </w:rPr>
        <w:t>и</w:t>
      </w:r>
      <w:r w:rsidRPr="00904BA7">
        <w:rPr>
          <w:sz w:val="28"/>
          <w:szCs w:val="28"/>
        </w:rPr>
        <w:t>нов, оформление альбома по истории по</w:t>
      </w:r>
      <w:r w:rsidRPr="00904BA7">
        <w:rPr>
          <w:sz w:val="28"/>
          <w:szCs w:val="28"/>
        </w:rPr>
        <w:softHyphen/>
        <w:t>жарного дела в России.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</w:p>
    <w:p w:rsidR="00FF013B" w:rsidRPr="00904BA7" w:rsidRDefault="00FF013B" w:rsidP="00904BA7">
      <w:pPr>
        <w:pStyle w:val="22"/>
        <w:numPr>
          <w:ilvl w:val="0"/>
          <w:numId w:val="26"/>
        </w:numPr>
        <w:shd w:val="clear" w:color="auto" w:fill="auto"/>
        <w:tabs>
          <w:tab w:val="left" w:pos="0"/>
          <w:tab w:val="left" w:pos="765"/>
        </w:tabs>
        <w:spacing w:after="0" w:line="360" w:lineRule="auto"/>
        <w:ind w:left="40" w:right="20" w:firstLine="851"/>
        <w:jc w:val="both"/>
        <w:rPr>
          <w:sz w:val="28"/>
          <w:szCs w:val="28"/>
        </w:rPr>
      </w:pPr>
      <w:r w:rsidRPr="00904BA7">
        <w:rPr>
          <w:sz w:val="28"/>
          <w:szCs w:val="28"/>
        </w:rPr>
        <w:t>Что такое огонь? Пожар как явление. Основные характеристики горючей среды и источников зажигания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Понятие о физико-химических основах горения. Огонь — друг и враг чел</w:t>
      </w:r>
      <w:r w:rsidRPr="00904BA7">
        <w:rPr>
          <w:sz w:val="28"/>
          <w:szCs w:val="28"/>
        </w:rPr>
        <w:t>о</w:t>
      </w:r>
      <w:r w:rsidR="00FA0BF2" w:rsidRPr="00904BA7">
        <w:rPr>
          <w:sz w:val="28"/>
          <w:szCs w:val="28"/>
        </w:rPr>
        <w:t>века,</w:t>
      </w:r>
      <w:r w:rsidRPr="00904BA7">
        <w:rPr>
          <w:sz w:val="28"/>
          <w:szCs w:val="28"/>
        </w:rPr>
        <w:t xml:space="preserve"> </w:t>
      </w:r>
      <w:r w:rsidR="00FA0BF2" w:rsidRPr="00904BA7">
        <w:rPr>
          <w:sz w:val="28"/>
          <w:szCs w:val="28"/>
        </w:rPr>
        <w:t xml:space="preserve"> </w:t>
      </w:r>
      <w:r w:rsidRPr="00904BA7">
        <w:rPr>
          <w:sz w:val="28"/>
          <w:szCs w:val="28"/>
        </w:rPr>
        <w:t>какую пользу приносит огонь человеку</w:t>
      </w:r>
      <w:r w:rsidR="00FA0BF2" w:rsidRPr="00904BA7">
        <w:rPr>
          <w:sz w:val="28"/>
          <w:szCs w:val="28"/>
        </w:rPr>
        <w:t xml:space="preserve">, </w:t>
      </w:r>
      <w:r w:rsidRPr="00904BA7">
        <w:rPr>
          <w:sz w:val="28"/>
          <w:szCs w:val="28"/>
        </w:rPr>
        <w:t xml:space="preserve"> как человек научился управлять о</w:t>
      </w:r>
      <w:r w:rsidRPr="00904BA7">
        <w:rPr>
          <w:sz w:val="28"/>
          <w:szCs w:val="28"/>
        </w:rPr>
        <w:t>г</w:t>
      </w:r>
      <w:r w:rsidRPr="00904BA7">
        <w:rPr>
          <w:sz w:val="28"/>
          <w:szCs w:val="28"/>
        </w:rPr>
        <w:t>нём. Последствия пожаров в жилых домах и других зданиях. Почему надо знать и стро</w:t>
      </w:r>
      <w:r w:rsidRPr="00904BA7">
        <w:rPr>
          <w:sz w:val="28"/>
          <w:szCs w:val="28"/>
        </w:rPr>
        <w:softHyphen/>
        <w:t>го соблюдать меры предосторожности в обращении с огнём; недопустимость игр детей с огнём.</w:t>
      </w:r>
      <w:r w:rsidR="00FA0BF2" w:rsidRPr="00904BA7">
        <w:rPr>
          <w:sz w:val="28"/>
          <w:szCs w:val="28"/>
        </w:rPr>
        <w:t xml:space="preserve"> Основные причины пожаров. Основы профилактики по</w:t>
      </w:r>
      <w:r w:rsidR="00FA0BF2" w:rsidRPr="00904BA7">
        <w:rPr>
          <w:sz w:val="28"/>
          <w:szCs w:val="28"/>
        </w:rPr>
        <w:softHyphen/>
        <w:t>жаров. Предупреждение травматизма и несчастных случаев во время пожаров. Рассказы о некоторых крупных пожарах.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лабораторные работы (демонстра</w:t>
      </w:r>
      <w:r w:rsidRPr="00904BA7">
        <w:rPr>
          <w:sz w:val="28"/>
          <w:szCs w:val="28"/>
        </w:rPr>
        <w:softHyphen/>
        <w:t>ция особенностей возгорания различных горючих материалов;</w:t>
      </w:r>
      <w:r w:rsidR="00FA0BF2" w:rsidRPr="00904BA7">
        <w:rPr>
          <w:sz w:val="28"/>
          <w:szCs w:val="28"/>
        </w:rPr>
        <w:t xml:space="preserve"> </w:t>
      </w:r>
      <w:r w:rsidRPr="00904BA7">
        <w:rPr>
          <w:sz w:val="28"/>
          <w:szCs w:val="28"/>
        </w:rPr>
        <w:t>демонстрация действия различных средств пожаротушения)</w:t>
      </w:r>
      <w:r w:rsidR="00FA0BF2" w:rsidRPr="00904BA7">
        <w:rPr>
          <w:sz w:val="28"/>
          <w:szCs w:val="28"/>
        </w:rPr>
        <w:t xml:space="preserve">; </w:t>
      </w:r>
      <w:r w:rsidRPr="00904BA7">
        <w:rPr>
          <w:sz w:val="28"/>
          <w:szCs w:val="28"/>
        </w:rPr>
        <w:t>составление таблиц по результа</w:t>
      </w:r>
      <w:r w:rsidRPr="00904BA7">
        <w:rPr>
          <w:sz w:val="28"/>
          <w:szCs w:val="28"/>
        </w:rPr>
        <w:softHyphen/>
        <w:t>там изучения материалов местной печати о пожарах, произо</w:t>
      </w:r>
      <w:r w:rsidRPr="00904BA7">
        <w:rPr>
          <w:sz w:val="28"/>
          <w:szCs w:val="28"/>
        </w:rPr>
        <w:softHyphen/>
        <w:t>шедших в данном регионе.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847"/>
        </w:tabs>
        <w:spacing w:line="360" w:lineRule="auto"/>
        <w:ind w:left="140" w:firstLine="851"/>
        <w:rPr>
          <w:sz w:val="28"/>
          <w:szCs w:val="28"/>
        </w:rPr>
      </w:pPr>
      <w:bookmarkStart w:id="0" w:name="bookmark1"/>
      <w:r w:rsidRPr="00904BA7">
        <w:rPr>
          <w:sz w:val="28"/>
          <w:szCs w:val="28"/>
        </w:rPr>
        <w:lastRenderedPageBreak/>
        <w:t>Правила пожарной безопасности в школе и в быту</w:t>
      </w:r>
      <w:bookmarkEnd w:id="0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Освоение умений и навыков профилактики пожарной бе</w:t>
      </w:r>
      <w:r w:rsidRPr="00904BA7">
        <w:rPr>
          <w:sz w:val="28"/>
          <w:szCs w:val="28"/>
        </w:rPr>
        <w:softHyphen/>
        <w:t>зопасности в обр</w:t>
      </w:r>
      <w:r w:rsidRPr="00904BA7">
        <w:rPr>
          <w:sz w:val="28"/>
          <w:szCs w:val="28"/>
        </w:rPr>
        <w:t>а</w:t>
      </w:r>
      <w:r w:rsidRPr="00904BA7">
        <w:rPr>
          <w:sz w:val="28"/>
          <w:szCs w:val="28"/>
        </w:rPr>
        <w:t>зовательных и культурно-зрелищных учреж</w:t>
      </w:r>
      <w:r w:rsidRPr="00904BA7">
        <w:rPr>
          <w:sz w:val="28"/>
          <w:szCs w:val="28"/>
        </w:rPr>
        <w:softHyphen/>
        <w:t>дениях, в быту. Правила содержания зданий и помещений, виды и назначение путей эвакуации при пожаре. Движение во время эвакуации. Требования к содержанию эвакуацион</w:t>
      </w:r>
      <w:r w:rsidRPr="00904BA7">
        <w:rPr>
          <w:sz w:val="28"/>
          <w:szCs w:val="28"/>
        </w:rPr>
        <w:softHyphen/>
        <w:t>ных путей. Анализ пр</w:t>
      </w:r>
      <w:r w:rsidRPr="00904BA7">
        <w:rPr>
          <w:sz w:val="28"/>
          <w:szCs w:val="28"/>
        </w:rPr>
        <w:t>и</w:t>
      </w:r>
      <w:r w:rsidRPr="00904BA7">
        <w:rPr>
          <w:sz w:val="28"/>
          <w:szCs w:val="28"/>
        </w:rPr>
        <w:t>чин гибели людей при пожарах.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проверка состояния средств по</w:t>
      </w:r>
      <w:r w:rsidRPr="00904BA7">
        <w:rPr>
          <w:sz w:val="28"/>
          <w:szCs w:val="28"/>
        </w:rPr>
        <w:softHyphen/>
        <w:t>жаротушения в да</w:t>
      </w:r>
      <w:r w:rsidRPr="00904BA7">
        <w:rPr>
          <w:sz w:val="28"/>
          <w:szCs w:val="28"/>
        </w:rPr>
        <w:t>н</w:t>
      </w:r>
      <w:r w:rsidRPr="00904BA7">
        <w:rPr>
          <w:sz w:val="28"/>
          <w:szCs w:val="28"/>
        </w:rPr>
        <w:t>ном образовательном учреждении и в дру</w:t>
      </w:r>
      <w:r w:rsidRPr="00904BA7">
        <w:rPr>
          <w:sz w:val="28"/>
          <w:szCs w:val="28"/>
        </w:rPr>
        <w:softHyphen/>
        <w:t>гих муниципальных учреждениях.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847"/>
        </w:tabs>
        <w:spacing w:line="360" w:lineRule="auto"/>
        <w:ind w:left="140" w:firstLine="851"/>
        <w:rPr>
          <w:sz w:val="28"/>
          <w:szCs w:val="28"/>
        </w:rPr>
      </w:pPr>
      <w:bookmarkStart w:id="1" w:name="bookmark2"/>
      <w:r w:rsidRPr="00904BA7">
        <w:rPr>
          <w:sz w:val="28"/>
          <w:szCs w:val="28"/>
        </w:rPr>
        <w:t>Что делать при возникновении пожара?</w:t>
      </w:r>
      <w:bookmarkEnd w:id="1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firstLine="851"/>
        <w:rPr>
          <w:sz w:val="28"/>
          <w:szCs w:val="28"/>
        </w:rPr>
      </w:pPr>
      <w:r w:rsidRPr="00904BA7">
        <w:rPr>
          <w:sz w:val="28"/>
          <w:szCs w:val="28"/>
        </w:rPr>
        <w:t>Элементарные способы тушения возгораний. Эвакуация</w:t>
      </w:r>
      <w:r w:rsidR="00FA0BF2" w:rsidRPr="00904BA7">
        <w:rPr>
          <w:sz w:val="28"/>
          <w:szCs w:val="28"/>
        </w:rPr>
        <w:t xml:space="preserve"> </w:t>
      </w:r>
      <w:r w:rsidRPr="00904BA7">
        <w:rPr>
          <w:sz w:val="28"/>
          <w:szCs w:val="28"/>
        </w:rPr>
        <w:t>из пожарной зоны. Правила действия в случае возникнове</w:t>
      </w:r>
      <w:r w:rsidRPr="00904BA7">
        <w:rPr>
          <w:sz w:val="28"/>
          <w:szCs w:val="28"/>
        </w:rPr>
        <w:softHyphen/>
        <w:t>ния пожара. Практическое освоение при</w:t>
      </w:r>
      <w:r w:rsidRPr="00904BA7">
        <w:rPr>
          <w:sz w:val="28"/>
          <w:szCs w:val="28"/>
        </w:rPr>
        <w:t>ё</w:t>
      </w:r>
      <w:r w:rsidRPr="00904BA7">
        <w:rPr>
          <w:sz w:val="28"/>
          <w:szCs w:val="28"/>
        </w:rPr>
        <w:t>мов тушения возго</w:t>
      </w:r>
      <w:r w:rsidRPr="00904BA7">
        <w:rPr>
          <w:sz w:val="28"/>
          <w:szCs w:val="28"/>
        </w:rPr>
        <w:softHyphen/>
        <w:t>раний. Освоение навыков эвакуации при пожаре.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тренинги по правильному исполь</w:t>
      </w:r>
      <w:r w:rsidRPr="00904BA7">
        <w:rPr>
          <w:sz w:val="28"/>
          <w:szCs w:val="28"/>
        </w:rPr>
        <w:softHyphen/>
        <w:t>зованию средств пожаротушения.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894"/>
        </w:tabs>
        <w:spacing w:line="360" w:lineRule="auto"/>
        <w:ind w:left="140" w:right="40" w:firstLine="851"/>
        <w:rPr>
          <w:sz w:val="28"/>
          <w:szCs w:val="28"/>
        </w:rPr>
      </w:pPr>
      <w:bookmarkStart w:id="2" w:name="bookmark3"/>
      <w:r w:rsidRPr="00904BA7">
        <w:rPr>
          <w:sz w:val="28"/>
          <w:szCs w:val="28"/>
        </w:rPr>
        <w:t>Ответственность за нарушение правил пожарной безопасности</w:t>
      </w:r>
      <w:bookmarkEnd w:id="2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Ознакомление с основными статьями Кодекса об админи</w:t>
      </w:r>
      <w:r w:rsidRPr="00904BA7">
        <w:rPr>
          <w:sz w:val="28"/>
          <w:szCs w:val="28"/>
        </w:rPr>
        <w:softHyphen/>
        <w:t>стративных прав</w:t>
      </w:r>
      <w:r w:rsidRPr="00904BA7">
        <w:rPr>
          <w:sz w:val="28"/>
          <w:szCs w:val="28"/>
        </w:rPr>
        <w:t>о</w:t>
      </w:r>
      <w:r w:rsidRPr="00904BA7">
        <w:rPr>
          <w:sz w:val="28"/>
          <w:szCs w:val="28"/>
        </w:rPr>
        <w:t>нарушениях в Российской Федерации. Адми</w:t>
      </w:r>
      <w:r w:rsidRPr="00904BA7">
        <w:rPr>
          <w:sz w:val="28"/>
          <w:szCs w:val="28"/>
        </w:rPr>
        <w:softHyphen/>
        <w:t>нистративная ответственность гра</w:t>
      </w:r>
      <w:r w:rsidRPr="00904BA7">
        <w:rPr>
          <w:sz w:val="28"/>
          <w:szCs w:val="28"/>
        </w:rPr>
        <w:t>ж</w:t>
      </w:r>
      <w:r w:rsidRPr="00904BA7">
        <w:rPr>
          <w:sz w:val="28"/>
          <w:szCs w:val="28"/>
        </w:rPr>
        <w:t>дан, должностных, юриди</w:t>
      </w:r>
      <w:r w:rsidRPr="00904BA7">
        <w:rPr>
          <w:sz w:val="28"/>
          <w:szCs w:val="28"/>
        </w:rPr>
        <w:softHyphen/>
        <w:t>ческих лиц за нарушения требований пожарной безопа</w:t>
      </w:r>
      <w:r w:rsidRPr="00904BA7">
        <w:rPr>
          <w:sz w:val="28"/>
          <w:szCs w:val="28"/>
        </w:rPr>
        <w:t>с</w:t>
      </w:r>
      <w:r w:rsidRPr="00904BA7">
        <w:rPr>
          <w:sz w:val="28"/>
          <w:szCs w:val="28"/>
        </w:rPr>
        <w:t>ности.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подготовка иллюстративных ма</w:t>
      </w:r>
      <w:r w:rsidRPr="00904BA7">
        <w:rPr>
          <w:sz w:val="28"/>
          <w:szCs w:val="28"/>
        </w:rPr>
        <w:softHyphen/>
        <w:t>териалов для пр</w:t>
      </w:r>
      <w:r w:rsidRPr="00904BA7">
        <w:rPr>
          <w:sz w:val="28"/>
          <w:szCs w:val="28"/>
        </w:rPr>
        <w:t>о</w:t>
      </w:r>
      <w:r w:rsidRPr="00904BA7">
        <w:rPr>
          <w:sz w:val="28"/>
          <w:szCs w:val="28"/>
        </w:rPr>
        <w:t>ведения бесед по профилактике пожарной безопасности дома и в образовательных учреждениях.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</w:tabs>
        <w:spacing w:line="360" w:lineRule="auto"/>
        <w:ind w:right="40" w:firstLine="851"/>
        <w:rPr>
          <w:sz w:val="28"/>
          <w:szCs w:val="28"/>
        </w:rPr>
      </w:pPr>
      <w:bookmarkStart w:id="3" w:name="bookmark5"/>
      <w:r w:rsidRPr="00904BA7">
        <w:rPr>
          <w:sz w:val="28"/>
          <w:szCs w:val="28"/>
        </w:rPr>
        <w:t>Средства противопожарной защиты и тушения пожаров. Общие сведения</w:t>
      </w:r>
      <w:bookmarkEnd w:id="3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4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Освоение знаний и умений в области противопожарной защиты и тушения пожаров. Назначение, область применения автоматических систем пожаротушения и сигнализации. Основ</w:t>
      </w:r>
      <w:r w:rsidRPr="00904BA7">
        <w:rPr>
          <w:sz w:val="28"/>
          <w:szCs w:val="28"/>
        </w:rPr>
        <w:softHyphen/>
        <w:t xml:space="preserve">ные параметры станции пожарной сигнализации, пожарных </w:t>
      </w:r>
      <w:r w:rsidRPr="00904BA7">
        <w:rPr>
          <w:sz w:val="28"/>
          <w:szCs w:val="28"/>
        </w:rPr>
        <w:lastRenderedPageBreak/>
        <w:t>извещателей. Принцип действия, устройство систем водяного, пенного, газового, порошкового пожаротушения. Назначение и устройство систем оповещения и управления эвакуацией.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распределение обязанностей между членами отряда юных пожарных; проведение органи</w:t>
      </w:r>
      <w:r w:rsidRPr="00904BA7">
        <w:rPr>
          <w:sz w:val="28"/>
          <w:szCs w:val="28"/>
        </w:rPr>
        <w:softHyphen/>
        <w:t xml:space="preserve">зационно-деятельностной игры по отработке действий юных пожарных </w:t>
      </w:r>
      <w:r w:rsidR="00EC0C1F" w:rsidRPr="00904BA7">
        <w:rPr>
          <w:sz w:val="28"/>
          <w:szCs w:val="28"/>
        </w:rPr>
        <w:t>п</w:t>
      </w:r>
      <w:r w:rsidRPr="00904BA7">
        <w:rPr>
          <w:sz w:val="28"/>
          <w:szCs w:val="28"/>
        </w:rPr>
        <w:t>ри возникновении возгорания.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30"/>
        </w:tabs>
        <w:spacing w:line="360" w:lineRule="auto"/>
        <w:ind w:left="20" w:right="40" w:firstLine="851"/>
        <w:rPr>
          <w:sz w:val="28"/>
          <w:szCs w:val="28"/>
        </w:rPr>
      </w:pPr>
      <w:bookmarkStart w:id="4" w:name="bookmark6"/>
      <w:r w:rsidRPr="00904BA7">
        <w:rPr>
          <w:sz w:val="28"/>
          <w:szCs w:val="28"/>
        </w:rPr>
        <w:t>Первичные средства тушения пожаров. Пожарные автомобили и противопожарное оборудование</w:t>
      </w:r>
      <w:bookmarkEnd w:id="4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Виды, назначение, правила содержания и порядок приме</w:t>
      </w:r>
      <w:r w:rsidRPr="00904BA7">
        <w:rPr>
          <w:sz w:val="28"/>
          <w:szCs w:val="28"/>
        </w:rPr>
        <w:softHyphen/>
        <w:t>нения первичных средств тушения пожаров. История возник</w:t>
      </w:r>
      <w:r w:rsidRPr="00904BA7">
        <w:rPr>
          <w:sz w:val="28"/>
          <w:szCs w:val="28"/>
        </w:rPr>
        <w:softHyphen/>
        <w:t>новения и развития огнетушащих в</w:t>
      </w:r>
      <w:r w:rsidRPr="00904BA7">
        <w:rPr>
          <w:sz w:val="28"/>
          <w:szCs w:val="28"/>
        </w:rPr>
        <w:t>е</w:t>
      </w:r>
      <w:r w:rsidRPr="00904BA7">
        <w:rPr>
          <w:sz w:val="28"/>
          <w:szCs w:val="28"/>
        </w:rPr>
        <w:t>ществ. Технические характеристики огнетушащих веществ. Классификация огне</w:t>
      </w:r>
      <w:r w:rsidRPr="00904BA7">
        <w:rPr>
          <w:sz w:val="28"/>
          <w:szCs w:val="28"/>
        </w:rPr>
        <w:softHyphen/>
        <w:t>тушителей, область их применения. Выбор огнетушащих веществ</w:t>
      </w:r>
      <w:r w:rsidR="00EC0C1F" w:rsidRPr="00904BA7">
        <w:rPr>
          <w:sz w:val="28"/>
          <w:szCs w:val="28"/>
        </w:rPr>
        <w:t xml:space="preserve"> </w:t>
      </w:r>
      <w:r w:rsidRPr="00904BA7">
        <w:rPr>
          <w:sz w:val="28"/>
          <w:szCs w:val="28"/>
        </w:rPr>
        <w:t xml:space="preserve"> при тушении различных материалов. Пожарная тех</w:t>
      </w:r>
      <w:r w:rsidRPr="00904BA7">
        <w:rPr>
          <w:sz w:val="28"/>
          <w:szCs w:val="28"/>
        </w:rPr>
        <w:softHyphen/>
        <w:t>ника и пожарно-техническое вооружение.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тренинги по освоению навыков использования ра</w:t>
      </w:r>
      <w:r w:rsidRPr="00904BA7">
        <w:rPr>
          <w:sz w:val="28"/>
          <w:szCs w:val="28"/>
        </w:rPr>
        <w:t>з</w:t>
      </w:r>
      <w:r w:rsidRPr="00904BA7">
        <w:rPr>
          <w:sz w:val="28"/>
          <w:szCs w:val="28"/>
        </w:rPr>
        <w:t>личных средств пожаротушения в быту, в школе и т. д.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37"/>
        </w:tabs>
        <w:spacing w:line="360" w:lineRule="auto"/>
        <w:ind w:left="20" w:firstLine="851"/>
        <w:rPr>
          <w:sz w:val="28"/>
          <w:szCs w:val="28"/>
        </w:rPr>
      </w:pPr>
      <w:bookmarkStart w:id="5" w:name="bookmark7"/>
      <w:r w:rsidRPr="00904BA7">
        <w:rPr>
          <w:sz w:val="28"/>
          <w:szCs w:val="28"/>
        </w:rPr>
        <w:t>Основы профессии пожарного</w:t>
      </w:r>
      <w:bookmarkEnd w:id="5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Понятие о героической профессии пожарного. Встреча с ветеранами пожа</w:t>
      </w:r>
      <w:r w:rsidRPr="00904BA7">
        <w:rPr>
          <w:sz w:val="28"/>
          <w:szCs w:val="28"/>
        </w:rPr>
        <w:t>р</w:t>
      </w:r>
      <w:r w:rsidRPr="00904BA7">
        <w:rPr>
          <w:sz w:val="28"/>
          <w:szCs w:val="28"/>
        </w:rPr>
        <w:t>ного дела. Формирование у ребят необходи</w:t>
      </w:r>
      <w:r w:rsidRPr="00904BA7">
        <w:rPr>
          <w:sz w:val="28"/>
          <w:szCs w:val="28"/>
        </w:rPr>
        <w:softHyphen/>
        <w:t>мых волевых и морально-психологических качеств. Приобре</w:t>
      </w:r>
      <w:r w:rsidRPr="00904BA7">
        <w:rPr>
          <w:sz w:val="28"/>
          <w:szCs w:val="28"/>
        </w:rPr>
        <w:softHyphen/>
        <w:t>тение навыков слаженной работы в составе группы.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подготовка и проведение кон</w:t>
      </w:r>
      <w:r w:rsidRPr="00904BA7">
        <w:rPr>
          <w:sz w:val="28"/>
          <w:szCs w:val="28"/>
        </w:rPr>
        <w:softHyphen/>
        <w:t>курса эрудитов по и</w:t>
      </w:r>
      <w:r w:rsidRPr="00904BA7">
        <w:rPr>
          <w:sz w:val="28"/>
          <w:szCs w:val="28"/>
        </w:rPr>
        <w:t>с</w:t>
      </w:r>
      <w:r w:rsidRPr="00904BA7">
        <w:rPr>
          <w:sz w:val="28"/>
          <w:szCs w:val="28"/>
        </w:rPr>
        <w:t>тории противопожарной службы в России.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37"/>
        </w:tabs>
        <w:spacing w:line="360" w:lineRule="auto"/>
        <w:ind w:left="20" w:firstLine="851"/>
        <w:rPr>
          <w:sz w:val="28"/>
          <w:szCs w:val="28"/>
        </w:rPr>
      </w:pPr>
      <w:bookmarkStart w:id="6" w:name="bookmark8"/>
      <w:r w:rsidRPr="00904BA7">
        <w:rPr>
          <w:sz w:val="28"/>
          <w:szCs w:val="28"/>
        </w:rPr>
        <w:t>Первичная доврачебная помощь при пожаре</w:t>
      </w:r>
      <w:bookmarkEnd w:id="6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firstLine="851"/>
        <w:rPr>
          <w:sz w:val="28"/>
          <w:szCs w:val="28"/>
        </w:rPr>
      </w:pPr>
      <w:r w:rsidRPr="00904BA7">
        <w:rPr>
          <w:sz w:val="28"/>
          <w:szCs w:val="28"/>
        </w:rPr>
        <w:t>Освоение приёмов оказания первой доврачебной помощи.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Анатомия и физиология человека. Органы дыхания, зна</w:t>
      </w:r>
      <w:r w:rsidRPr="00904BA7">
        <w:rPr>
          <w:sz w:val="28"/>
          <w:szCs w:val="28"/>
        </w:rPr>
        <w:softHyphen/>
        <w:t>чение их для де</w:t>
      </w:r>
      <w:r w:rsidRPr="00904BA7">
        <w:rPr>
          <w:sz w:val="28"/>
          <w:szCs w:val="28"/>
        </w:rPr>
        <w:t>я</w:t>
      </w:r>
      <w:r w:rsidRPr="00904BA7">
        <w:rPr>
          <w:sz w:val="28"/>
          <w:szCs w:val="28"/>
        </w:rPr>
        <w:t>тельности организма. Сердечно-сосудистая система. Степени ожогов, доврачебная помощь при ожогах. Отравление продуктами горения, первая помощь.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lastRenderedPageBreak/>
        <w:t>Практическая работа:</w:t>
      </w:r>
      <w:r w:rsidRPr="00904BA7">
        <w:rPr>
          <w:sz w:val="28"/>
          <w:szCs w:val="28"/>
        </w:rPr>
        <w:t xml:space="preserve"> тренинги по освоению приёмов оказания первой доврачебной помощи пострадавшим при пожаре.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78"/>
        </w:tabs>
        <w:spacing w:line="360" w:lineRule="auto"/>
        <w:ind w:left="20" w:right="40" w:firstLine="851"/>
        <w:rPr>
          <w:sz w:val="28"/>
          <w:szCs w:val="28"/>
        </w:rPr>
      </w:pPr>
      <w:bookmarkStart w:id="7" w:name="bookmark10"/>
      <w:r w:rsidRPr="00904BA7">
        <w:rPr>
          <w:sz w:val="28"/>
          <w:szCs w:val="28"/>
        </w:rPr>
        <w:t>Пожарно-строевая подготовка и пожарно-спаса</w:t>
      </w:r>
      <w:r w:rsidRPr="00904BA7">
        <w:rPr>
          <w:sz w:val="28"/>
          <w:szCs w:val="28"/>
        </w:rPr>
        <w:softHyphen/>
        <w:t>тельный спорт</w:t>
      </w:r>
      <w:bookmarkEnd w:id="7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40" w:firstLine="851"/>
        <w:rPr>
          <w:sz w:val="28"/>
          <w:szCs w:val="28"/>
        </w:rPr>
      </w:pPr>
      <w:r w:rsidRPr="00904BA7">
        <w:rPr>
          <w:sz w:val="28"/>
          <w:szCs w:val="28"/>
        </w:rPr>
        <w:t>Формирование знаний о назначении и работе пожарно</w:t>
      </w:r>
      <w:r w:rsidRPr="00904BA7">
        <w:rPr>
          <w:sz w:val="28"/>
          <w:szCs w:val="28"/>
        </w:rPr>
        <w:softHyphen/>
        <w:t>технического воор</w:t>
      </w:r>
      <w:r w:rsidRPr="00904BA7">
        <w:rPr>
          <w:sz w:val="28"/>
          <w:szCs w:val="28"/>
        </w:rPr>
        <w:t>у</w:t>
      </w:r>
      <w:r w:rsidRPr="00904BA7">
        <w:rPr>
          <w:sz w:val="28"/>
          <w:szCs w:val="28"/>
        </w:rPr>
        <w:t>жения; формирование волевых и морально- психологических качеств.</w:t>
      </w:r>
    </w:p>
    <w:p w:rsidR="00FF013B" w:rsidRPr="00904BA7" w:rsidRDefault="00FF013B" w:rsidP="00904BA7">
      <w:pPr>
        <w:tabs>
          <w:tab w:val="left" w:pos="0"/>
        </w:tabs>
        <w:suppressAutoHyphens w:val="0"/>
        <w:spacing w:line="360" w:lineRule="auto"/>
        <w:ind w:firstLine="851"/>
        <w:jc w:val="both"/>
        <w:rPr>
          <w:sz w:val="28"/>
          <w:szCs w:val="28"/>
        </w:rPr>
      </w:pPr>
      <w:r w:rsidRPr="00904BA7">
        <w:rPr>
          <w:sz w:val="28"/>
          <w:szCs w:val="28"/>
        </w:rPr>
        <w:t>Индивидуальное и групповое обучение. Основа профес</w:t>
      </w:r>
      <w:r w:rsidRPr="00904BA7">
        <w:rPr>
          <w:sz w:val="28"/>
          <w:szCs w:val="28"/>
        </w:rPr>
        <w:softHyphen/>
        <w:t>сиональной подгото</w:t>
      </w:r>
      <w:r w:rsidRPr="00904BA7">
        <w:rPr>
          <w:sz w:val="28"/>
          <w:szCs w:val="28"/>
        </w:rPr>
        <w:t>в</w:t>
      </w:r>
      <w:r w:rsidRPr="00904BA7">
        <w:rPr>
          <w:sz w:val="28"/>
          <w:szCs w:val="28"/>
        </w:rPr>
        <w:t>ки. Физическая подготовка учащихся. Спортивные игры и требования (нормативы) спортивной классификации. Правила проведения соревнований по различ</w:t>
      </w:r>
      <w:r w:rsidRPr="00904BA7">
        <w:rPr>
          <w:sz w:val="28"/>
          <w:szCs w:val="28"/>
        </w:rPr>
        <w:softHyphen/>
        <w:t>ным видам пожарно-прикладного спорта (общие положения, старт, бег на дистанцию, финиш).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выполнение различных</w:t>
      </w:r>
      <w:r w:rsidR="000D61A3" w:rsidRPr="00904BA7">
        <w:rPr>
          <w:sz w:val="28"/>
          <w:szCs w:val="28"/>
        </w:rPr>
        <w:t xml:space="preserve"> упраж</w:t>
      </w:r>
      <w:r w:rsidR="000D61A3" w:rsidRPr="00904BA7">
        <w:rPr>
          <w:sz w:val="28"/>
          <w:szCs w:val="28"/>
        </w:rPr>
        <w:softHyphen/>
        <w:t>нений по пожарно-ст</w:t>
      </w:r>
      <w:r w:rsidRPr="00904BA7">
        <w:rPr>
          <w:sz w:val="28"/>
          <w:szCs w:val="28"/>
        </w:rPr>
        <w:t>роевой и физической подготовке.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20" w:firstLine="851"/>
        <w:rPr>
          <w:sz w:val="28"/>
          <w:szCs w:val="28"/>
        </w:rPr>
      </w:pPr>
    </w:p>
    <w:p w:rsidR="000D61A3" w:rsidRPr="00904BA7" w:rsidRDefault="000D61A3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78"/>
        </w:tabs>
        <w:spacing w:line="360" w:lineRule="auto"/>
        <w:ind w:left="20" w:right="20" w:firstLine="851"/>
        <w:rPr>
          <w:sz w:val="28"/>
          <w:szCs w:val="28"/>
        </w:rPr>
      </w:pPr>
      <w:bookmarkStart w:id="8" w:name="bookmark11"/>
      <w:r w:rsidRPr="00904BA7">
        <w:rPr>
          <w:sz w:val="28"/>
          <w:szCs w:val="28"/>
        </w:rPr>
        <w:t>Завязывание спасательных узлов</w:t>
      </w:r>
    </w:p>
    <w:p w:rsidR="000D61A3" w:rsidRPr="00904BA7" w:rsidRDefault="000D61A3" w:rsidP="00904BA7">
      <w:pPr>
        <w:pStyle w:val="12"/>
        <w:keepNext/>
        <w:keepLines/>
        <w:shd w:val="clear" w:color="auto" w:fill="auto"/>
        <w:tabs>
          <w:tab w:val="left" w:pos="0"/>
          <w:tab w:val="left" w:pos="778"/>
        </w:tabs>
        <w:spacing w:line="360" w:lineRule="auto"/>
        <w:ind w:left="871" w:right="20"/>
        <w:rPr>
          <w:b w:val="0"/>
          <w:sz w:val="28"/>
          <w:szCs w:val="28"/>
        </w:rPr>
      </w:pPr>
      <w:r w:rsidRPr="00904BA7">
        <w:rPr>
          <w:b w:val="0"/>
          <w:sz w:val="28"/>
          <w:szCs w:val="28"/>
        </w:rPr>
        <w:t>Виды и назначение спасательных узлов. Техника завязывания простых узлов (восьмерка, прямой, морской). Применение узлов на практике.</w:t>
      </w:r>
    </w:p>
    <w:p w:rsidR="000D61A3" w:rsidRPr="00904BA7" w:rsidRDefault="000D61A3" w:rsidP="00904BA7">
      <w:pPr>
        <w:pStyle w:val="12"/>
        <w:keepNext/>
        <w:keepLines/>
        <w:shd w:val="clear" w:color="auto" w:fill="auto"/>
        <w:tabs>
          <w:tab w:val="left" w:pos="0"/>
          <w:tab w:val="left" w:pos="778"/>
        </w:tabs>
        <w:spacing w:line="360" w:lineRule="auto"/>
        <w:ind w:left="871" w:right="20"/>
        <w:rPr>
          <w:b w:val="0"/>
          <w:sz w:val="28"/>
          <w:szCs w:val="28"/>
        </w:rPr>
      </w:pPr>
      <w:r w:rsidRPr="00904BA7">
        <w:rPr>
          <w:i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</w:t>
      </w:r>
      <w:r w:rsidRPr="00904BA7">
        <w:rPr>
          <w:b w:val="0"/>
          <w:sz w:val="28"/>
          <w:szCs w:val="28"/>
        </w:rPr>
        <w:t>отработка навыков завязывания узлов.</w:t>
      </w:r>
    </w:p>
    <w:p w:rsidR="004C51CE" w:rsidRPr="00904BA7" w:rsidRDefault="004C51CE" w:rsidP="00904BA7">
      <w:pPr>
        <w:pStyle w:val="12"/>
        <w:keepNext/>
        <w:keepLines/>
        <w:shd w:val="clear" w:color="auto" w:fill="auto"/>
        <w:tabs>
          <w:tab w:val="left" w:pos="0"/>
          <w:tab w:val="left" w:pos="778"/>
        </w:tabs>
        <w:spacing w:line="360" w:lineRule="auto"/>
        <w:ind w:left="871" w:right="20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78"/>
        </w:tabs>
        <w:spacing w:line="360" w:lineRule="auto"/>
        <w:ind w:left="2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Подведение итогов. Соревнование по пожарн</w:t>
      </w:r>
      <w:bookmarkEnd w:id="8"/>
      <w:r w:rsidR="000D61A3" w:rsidRPr="00904BA7">
        <w:rPr>
          <w:sz w:val="28"/>
          <w:szCs w:val="28"/>
        </w:rPr>
        <w:t>ой подготовке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Подведение итогов работы объединения «Юный пожар</w:t>
      </w:r>
      <w:r w:rsidRPr="00904BA7">
        <w:rPr>
          <w:sz w:val="28"/>
          <w:szCs w:val="28"/>
        </w:rPr>
        <w:softHyphen/>
        <w:t>ный». Подготовка к соревнованию.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проведение соревнования по пожарно-спасательному спорту.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20" w:right="20" w:firstLine="851"/>
        <w:rPr>
          <w:sz w:val="28"/>
          <w:szCs w:val="28"/>
        </w:rPr>
      </w:pPr>
    </w:p>
    <w:p w:rsidR="000D61A3" w:rsidRPr="00904BA7" w:rsidRDefault="000D61A3" w:rsidP="00904BA7">
      <w:pPr>
        <w:pStyle w:val="30"/>
        <w:numPr>
          <w:ilvl w:val="0"/>
          <w:numId w:val="25"/>
        </w:numPr>
        <w:shd w:val="clear" w:color="auto" w:fill="auto"/>
        <w:tabs>
          <w:tab w:val="left" w:pos="0"/>
        </w:tabs>
        <w:spacing w:before="0" w:after="0" w:line="360" w:lineRule="auto"/>
        <w:ind w:left="20" w:firstLine="851"/>
        <w:rPr>
          <w:b/>
          <w:sz w:val="28"/>
          <w:szCs w:val="28"/>
        </w:rPr>
      </w:pPr>
      <w:r w:rsidRPr="00904BA7">
        <w:rPr>
          <w:b/>
          <w:sz w:val="28"/>
          <w:szCs w:val="28"/>
        </w:rPr>
        <w:t>ЮНЫЕ ИНСПЕКТОРА ДОРОЖНОГО ДВИЖЕНИЯ</w:t>
      </w:r>
    </w:p>
    <w:p w:rsidR="004C51CE" w:rsidRPr="00904BA7" w:rsidRDefault="004C51CE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871"/>
        <w:rPr>
          <w:b/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</w:tabs>
        <w:spacing w:line="360" w:lineRule="auto"/>
        <w:ind w:firstLine="851"/>
        <w:rPr>
          <w:sz w:val="28"/>
          <w:szCs w:val="28"/>
        </w:rPr>
      </w:pPr>
      <w:bookmarkStart w:id="9" w:name="bookmark12"/>
      <w:r w:rsidRPr="00904BA7">
        <w:rPr>
          <w:sz w:val="28"/>
          <w:szCs w:val="28"/>
        </w:rPr>
        <w:t>Понятие об участниках дорожного движения</w:t>
      </w:r>
      <w:bookmarkEnd w:id="9"/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Элемент</w:t>
      </w:r>
      <w:r w:rsidR="000D61A3" w:rsidRPr="00904BA7">
        <w:rPr>
          <w:sz w:val="28"/>
          <w:szCs w:val="28"/>
        </w:rPr>
        <w:t xml:space="preserve">ы </w:t>
      </w:r>
      <w:r w:rsidRPr="00904BA7">
        <w:rPr>
          <w:sz w:val="28"/>
          <w:szCs w:val="28"/>
        </w:rPr>
        <w:t>улиц и дорог. Дорожная разметка и дорожные знаки, сигналы св</w:t>
      </w:r>
      <w:r w:rsidRPr="00904BA7">
        <w:rPr>
          <w:sz w:val="28"/>
          <w:szCs w:val="28"/>
        </w:rPr>
        <w:t>е</w:t>
      </w:r>
      <w:r w:rsidRPr="00904BA7">
        <w:rPr>
          <w:sz w:val="28"/>
          <w:szCs w:val="28"/>
        </w:rPr>
        <w:t>тофора и регулировщика дорожного дви</w:t>
      </w:r>
      <w:r w:rsidRPr="00904BA7">
        <w:rPr>
          <w:sz w:val="28"/>
          <w:szCs w:val="28"/>
        </w:rPr>
        <w:softHyphen/>
        <w:t>жения.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изучение действий участников дорожного движения </w:t>
      </w:r>
      <w:r w:rsidRPr="00904BA7">
        <w:rPr>
          <w:sz w:val="28"/>
          <w:szCs w:val="28"/>
        </w:rPr>
        <w:lastRenderedPageBreak/>
        <w:t>по конкретным дорожным знакам.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33"/>
        </w:tabs>
        <w:spacing w:line="360" w:lineRule="auto"/>
        <w:ind w:left="40" w:firstLine="851"/>
        <w:rPr>
          <w:sz w:val="28"/>
          <w:szCs w:val="28"/>
        </w:rPr>
      </w:pPr>
      <w:bookmarkStart w:id="10" w:name="bookmark13"/>
      <w:r w:rsidRPr="00904BA7">
        <w:rPr>
          <w:sz w:val="28"/>
          <w:szCs w:val="28"/>
        </w:rPr>
        <w:t>Правила безопасного поведения на дорогах и улицах</w:t>
      </w:r>
      <w:bookmarkEnd w:id="10"/>
      <w:r w:rsidR="004C51CE" w:rsidRPr="00904BA7">
        <w:rPr>
          <w:sz w:val="28"/>
          <w:szCs w:val="28"/>
        </w:rPr>
        <w:t xml:space="preserve"> «Я пешеход»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Правила для пешеходов и водителей транспортных средств. Виды перекр</w:t>
      </w:r>
      <w:r w:rsidRPr="00904BA7">
        <w:rPr>
          <w:sz w:val="28"/>
          <w:szCs w:val="28"/>
        </w:rPr>
        <w:t>ё</w:t>
      </w:r>
      <w:r w:rsidRPr="00904BA7">
        <w:rPr>
          <w:sz w:val="28"/>
          <w:szCs w:val="28"/>
        </w:rPr>
        <w:t>стков и правила разъезда на них. Ответственность за нарушение правил.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разбор действий пешеходов и велосипедистов в конкретных дорожных ситуациях.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</w:p>
    <w:p w:rsidR="00FF013B" w:rsidRPr="00904BA7" w:rsidRDefault="00FF013B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760"/>
        </w:tabs>
        <w:spacing w:line="360" w:lineRule="auto"/>
        <w:ind w:left="40" w:right="20" w:firstLine="851"/>
        <w:rPr>
          <w:sz w:val="28"/>
          <w:szCs w:val="28"/>
        </w:rPr>
      </w:pPr>
      <w:bookmarkStart w:id="11" w:name="bookmark14"/>
      <w:r w:rsidRPr="00904BA7">
        <w:rPr>
          <w:sz w:val="28"/>
          <w:szCs w:val="28"/>
        </w:rPr>
        <w:t>Освоение навыков безопасного движения пешехода и велосипедиста</w:t>
      </w:r>
      <w:bookmarkEnd w:id="11"/>
    </w:p>
    <w:p w:rsidR="00062595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Разбор движения пешеходов и водителей транспортных средств на сло</w:t>
      </w:r>
      <w:r w:rsidRPr="00904BA7">
        <w:rPr>
          <w:sz w:val="28"/>
          <w:szCs w:val="28"/>
        </w:rPr>
        <w:t>ж</w:t>
      </w:r>
      <w:r w:rsidRPr="00904BA7">
        <w:rPr>
          <w:sz w:val="28"/>
          <w:szCs w:val="28"/>
        </w:rPr>
        <w:t>ных перекрёстках. Правила движения для ве</w:t>
      </w:r>
      <w:r w:rsidRPr="00904BA7">
        <w:rPr>
          <w:sz w:val="28"/>
          <w:szCs w:val="28"/>
        </w:rPr>
        <w:softHyphen/>
        <w:t>лосипедистов. Порядок движения группы велосипедистов. Разбор дорожной обстановки на маршруте, определение опас</w:t>
      </w:r>
      <w:r w:rsidRPr="00904BA7">
        <w:rPr>
          <w:sz w:val="28"/>
          <w:szCs w:val="28"/>
        </w:rPr>
        <w:softHyphen/>
        <w:t>ных для движения мест.</w:t>
      </w:r>
      <w:r w:rsidR="00062595" w:rsidRPr="00904BA7">
        <w:rPr>
          <w:sz w:val="28"/>
          <w:szCs w:val="28"/>
        </w:rPr>
        <w:t xml:space="preserve"> Особенности устройства велосипеда. Назначение о</w:t>
      </w:r>
      <w:r w:rsidR="00062595" w:rsidRPr="00904BA7">
        <w:rPr>
          <w:sz w:val="28"/>
          <w:szCs w:val="28"/>
        </w:rPr>
        <w:t>с</w:t>
      </w:r>
      <w:r w:rsidR="00062595" w:rsidRPr="00904BA7">
        <w:rPr>
          <w:sz w:val="28"/>
          <w:szCs w:val="28"/>
        </w:rPr>
        <w:t>нов</w:t>
      </w:r>
      <w:r w:rsidR="00062595" w:rsidRPr="00904BA7">
        <w:rPr>
          <w:sz w:val="28"/>
          <w:szCs w:val="28"/>
        </w:rPr>
        <w:softHyphen/>
        <w:t>ных частей велосипеда. Физические основы устойчивости двухколёсного вел</w:t>
      </w:r>
      <w:r w:rsidR="00062595" w:rsidRPr="00904BA7">
        <w:rPr>
          <w:sz w:val="28"/>
          <w:szCs w:val="28"/>
        </w:rPr>
        <w:t>о</w:t>
      </w:r>
      <w:r w:rsidR="00062595" w:rsidRPr="00904BA7">
        <w:rPr>
          <w:sz w:val="28"/>
          <w:szCs w:val="28"/>
        </w:rPr>
        <w:t>сипеда. Особенности маневрирования на велосипеде в условиях площадки для ф</w:t>
      </w:r>
      <w:r w:rsidR="00062595" w:rsidRPr="00904BA7">
        <w:rPr>
          <w:sz w:val="28"/>
          <w:szCs w:val="28"/>
        </w:rPr>
        <w:t>и</w:t>
      </w:r>
      <w:r w:rsidR="00062595" w:rsidRPr="00904BA7">
        <w:rPr>
          <w:sz w:val="28"/>
          <w:szCs w:val="28"/>
        </w:rPr>
        <w:t>гурного вождения ве</w:t>
      </w:r>
      <w:r w:rsidR="00062595" w:rsidRPr="00904BA7">
        <w:rPr>
          <w:sz w:val="28"/>
          <w:szCs w:val="28"/>
        </w:rPr>
        <w:softHyphen/>
        <w:t>лосипеда. Освоение приёмов безопасного падения.</w:t>
      </w: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right="20" w:firstLine="851"/>
        <w:rPr>
          <w:sz w:val="28"/>
          <w:szCs w:val="28"/>
        </w:rPr>
      </w:pPr>
    </w:p>
    <w:p w:rsidR="00FF013B" w:rsidRPr="00904BA7" w:rsidRDefault="00FF013B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подготовка велосипеда </w:t>
      </w:r>
      <w:r w:rsidR="00062595" w:rsidRPr="00904BA7">
        <w:rPr>
          <w:sz w:val="28"/>
          <w:szCs w:val="28"/>
        </w:rPr>
        <w:t>к походу, освоение приёмов профилакти</w:t>
      </w:r>
      <w:r w:rsidR="00062595" w:rsidRPr="00904BA7">
        <w:rPr>
          <w:sz w:val="28"/>
          <w:szCs w:val="28"/>
        </w:rPr>
        <w:softHyphen/>
        <w:t>ческих и ремонтных работ велосипеда.</w:t>
      </w:r>
    </w:p>
    <w:p w:rsidR="004C51CE" w:rsidRPr="00904BA7" w:rsidRDefault="004C51CE" w:rsidP="00904BA7">
      <w:pPr>
        <w:pStyle w:val="10"/>
        <w:shd w:val="clear" w:color="auto" w:fill="auto"/>
        <w:tabs>
          <w:tab w:val="left" w:pos="0"/>
        </w:tabs>
        <w:spacing w:line="360" w:lineRule="auto"/>
        <w:ind w:left="40" w:firstLine="851"/>
        <w:rPr>
          <w:sz w:val="28"/>
          <w:szCs w:val="28"/>
        </w:rPr>
      </w:pPr>
    </w:p>
    <w:p w:rsidR="00FA0BF2" w:rsidRPr="00904BA7" w:rsidRDefault="00FA0BF2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1058"/>
        </w:tabs>
        <w:spacing w:line="360" w:lineRule="auto"/>
        <w:ind w:left="180" w:right="20" w:firstLine="851"/>
        <w:rPr>
          <w:sz w:val="28"/>
          <w:szCs w:val="28"/>
        </w:rPr>
      </w:pPr>
      <w:bookmarkStart w:id="12" w:name="bookmark16"/>
      <w:r w:rsidRPr="00904BA7">
        <w:rPr>
          <w:sz w:val="28"/>
          <w:szCs w:val="28"/>
        </w:rPr>
        <w:t>Правила безопасно</w:t>
      </w:r>
      <w:r w:rsidR="00062595" w:rsidRPr="00904BA7">
        <w:rPr>
          <w:sz w:val="28"/>
          <w:szCs w:val="28"/>
        </w:rPr>
        <w:t>го дорожного движения пешехо</w:t>
      </w:r>
      <w:r w:rsidRPr="00904BA7">
        <w:rPr>
          <w:sz w:val="28"/>
          <w:szCs w:val="28"/>
        </w:rPr>
        <w:t>дов и автотран</w:t>
      </w:r>
      <w:r w:rsidRPr="00904BA7">
        <w:rPr>
          <w:sz w:val="28"/>
          <w:szCs w:val="28"/>
        </w:rPr>
        <w:t>с</w:t>
      </w:r>
      <w:r w:rsidRPr="00904BA7">
        <w:rPr>
          <w:sz w:val="28"/>
          <w:szCs w:val="28"/>
        </w:rPr>
        <w:t>порта</w:t>
      </w:r>
      <w:bookmarkEnd w:id="12"/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Изучение правил дорожного движения. Разбор реальных ситуаций, име</w:t>
      </w:r>
      <w:r w:rsidRPr="00904BA7">
        <w:rPr>
          <w:sz w:val="28"/>
          <w:szCs w:val="28"/>
        </w:rPr>
        <w:t>ю</w:t>
      </w:r>
      <w:r w:rsidRPr="00904BA7">
        <w:rPr>
          <w:sz w:val="28"/>
          <w:szCs w:val="28"/>
        </w:rPr>
        <w:t>щих место в практике дорожного движения.</w:t>
      </w:r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работа на тренажёрах; освоение правил работы с электронными экзаменаторами.</w:t>
      </w:r>
    </w:p>
    <w:p w:rsidR="00062595" w:rsidRPr="00904BA7" w:rsidRDefault="00062595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</w:p>
    <w:p w:rsidR="00FA0BF2" w:rsidRPr="00904BA7" w:rsidRDefault="00FA0BF2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905"/>
        </w:tabs>
        <w:spacing w:line="360" w:lineRule="auto"/>
        <w:ind w:left="180" w:right="20" w:firstLine="851"/>
        <w:rPr>
          <w:sz w:val="28"/>
          <w:szCs w:val="28"/>
        </w:rPr>
      </w:pPr>
      <w:bookmarkStart w:id="13" w:name="bookmark17"/>
      <w:r w:rsidRPr="00904BA7">
        <w:rPr>
          <w:sz w:val="28"/>
          <w:szCs w:val="28"/>
        </w:rPr>
        <w:t>Оказание первой доврачебной помощи пострадав</w:t>
      </w:r>
      <w:r w:rsidRPr="00904BA7">
        <w:rPr>
          <w:sz w:val="28"/>
          <w:szCs w:val="28"/>
        </w:rPr>
        <w:softHyphen/>
        <w:t>шим в ДТП</w:t>
      </w:r>
      <w:bookmarkEnd w:id="13"/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Состав и назначение автоаптечки. Классификация воз</w:t>
      </w:r>
      <w:r w:rsidRPr="00904BA7">
        <w:rPr>
          <w:sz w:val="28"/>
          <w:szCs w:val="28"/>
        </w:rPr>
        <w:softHyphen/>
        <w:t>можных травм и пе</w:t>
      </w:r>
      <w:r w:rsidRPr="00904BA7">
        <w:rPr>
          <w:sz w:val="28"/>
          <w:szCs w:val="28"/>
        </w:rPr>
        <w:t>р</w:t>
      </w:r>
      <w:r w:rsidRPr="00904BA7">
        <w:rPr>
          <w:sz w:val="28"/>
          <w:szCs w:val="28"/>
        </w:rPr>
        <w:t xml:space="preserve">вая доврачебная помощь пострадавшим в дорожно-транспортном происшествии </w:t>
      </w:r>
      <w:r w:rsidRPr="00904BA7">
        <w:rPr>
          <w:sz w:val="28"/>
          <w:szCs w:val="28"/>
        </w:rPr>
        <w:lastRenderedPageBreak/>
        <w:t>(ДТП). Обработка ран и способы остановки кровотечения. Виды перевязочных средств и правила наложения повязок. Правила транспорти</w:t>
      </w:r>
      <w:r w:rsidRPr="00904BA7">
        <w:rPr>
          <w:sz w:val="28"/>
          <w:szCs w:val="28"/>
        </w:rPr>
        <w:softHyphen/>
        <w:t>ровки пострадавших.</w:t>
      </w:r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отработка различных приёмов оказания первой доврачебной помощи пострадавшему.</w:t>
      </w:r>
    </w:p>
    <w:p w:rsidR="00062595" w:rsidRPr="00904BA7" w:rsidRDefault="00062595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</w:p>
    <w:p w:rsidR="00FA0BF2" w:rsidRPr="00904BA7" w:rsidRDefault="00FA0BF2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892"/>
        </w:tabs>
        <w:spacing w:line="360" w:lineRule="auto"/>
        <w:ind w:left="180" w:firstLine="851"/>
        <w:rPr>
          <w:sz w:val="28"/>
          <w:szCs w:val="28"/>
        </w:rPr>
      </w:pPr>
      <w:bookmarkStart w:id="14" w:name="bookmark18"/>
      <w:r w:rsidRPr="00904BA7">
        <w:rPr>
          <w:sz w:val="28"/>
          <w:szCs w:val="28"/>
        </w:rPr>
        <w:t>Профилактика детского дорожного травматизма</w:t>
      </w:r>
      <w:bookmarkEnd w:id="14"/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firstLine="851"/>
        <w:rPr>
          <w:sz w:val="28"/>
          <w:szCs w:val="28"/>
        </w:rPr>
      </w:pPr>
      <w:r w:rsidRPr="00904BA7">
        <w:rPr>
          <w:sz w:val="28"/>
          <w:szCs w:val="28"/>
        </w:rPr>
        <w:t>Виды и назначение автогородков. Устройство автогородка,</w:t>
      </w:r>
      <w:r w:rsidR="00062595" w:rsidRPr="00904BA7">
        <w:rPr>
          <w:sz w:val="28"/>
          <w:szCs w:val="28"/>
        </w:rPr>
        <w:t xml:space="preserve"> </w:t>
      </w:r>
      <w:r w:rsidRPr="00904BA7">
        <w:rPr>
          <w:sz w:val="28"/>
          <w:szCs w:val="28"/>
        </w:rPr>
        <w:t>назначение его основных элементов и особенности техни</w:t>
      </w:r>
      <w:r w:rsidRPr="00904BA7">
        <w:rPr>
          <w:sz w:val="28"/>
          <w:szCs w:val="28"/>
        </w:rPr>
        <w:softHyphen/>
        <w:t>ческого оборудования. Разработка ма</w:t>
      </w:r>
      <w:r w:rsidRPr="00904BA7">
        <w:rPr>
          <w:sz w:val="28"/>
          <w:szCs w:val="28"/>
        </w:rPr>
        <w:t>р</w:t>
      </w:r>
      <w:r w:rsidRPr="00904BA7">
        <w:rPr>
          <w:sz w:val="28"/>
          <w:szCs w:val="28"/>
        </w:rPr>
        <w:t>шрутов по схеме безо</w:t>
      </w:r>
      <w:r w:rsidRPr="00904BA7">
        <w:rPr>
          <w:sz w:val="28"/>
          <w:szCs w:val="28"/>
        </w:rPr>
        <w:softHyphen/>
        <w:t>пасного движения и безопасного поведения на занятиях в а</w:t>
      </w:r>
      <w:r w:rsidRPr="00904BA7">
        <w:rPr>
          <w:sz w:val="28"/>
          <w:szCs w:val="28"/>
        </w:rPr>
        <w:t>в</w:t>
      </w:r>
      <w:r w:rsidRPr="00904BA7">
        <w:rPr>
          <w:sz w:val="28"/>
          <w:szCs w:val="28"/>
        </w:rPr>
        <w:t>тогородке.</w:t>
      </w:r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тренинг по безопасному вожде</w:t>
      </w:r>
      <w:r w:rsidRPr="00904BA7">
        <w:rPr>
          <w:sz w:val="28"/>
          <w:szCs w:val="28"/>
        </w:rPr>
        <w:softHyphen/>
        <w:t>нию велосипеда в автогородке; учас</w:t>
      </w:r>
      <w:r w:rsidRPr="00904BA7">
        <w:rPr>
          <w:sz w:val="28"/>
          <w:szCs w:val="28"/>
        </w:rPr>
        <w:softHyphen/>
        <w:t>тие в настольной игре на тему правил дорожного движения.</w:t>
      </w:r>
    </w:p>
    <w:p w:rsidR="00FA0BF2" w:rsidRPr="00904BA7" w:rsidRDefault="00FA0BF2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924"/>
        </w:tabs>
        <w:spacing w:line="360" w:lineRule="auto"/>
        <w:ind w:left="180" w:right="20" w:firstLine="851"/>
        <w:rPr>
          <w:sz w:val="28"/>
          <w:szCs w:val="28"/>
        </w:rPr>
      </w:pPr>
      <w:bookmarkStart w:id="15" w:name="bookmark19"/>
      <w:r w:rsidRPr="00904BA7">
        <w:rPr>
          <w:sz w:val="28"/>
          <w:szCs w:val="28"/>
        </w:rPr>
        <w:t>Подготовка и проведение игр и конкурсов юных знатоков правил дорожного движения</w:t>
      </w:r>
      <w:bookmarkEnd w:id="15"/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sz w:val="28"/>
          <w:szCs w:val="28"/>
        </w:rPr>
        <w:t>Организация утренников, смотров, викторин и со</w:t>
      </w:r>
      <w:r w:rsidRPr="00904BA7">
        <w:rPr>
          <w:sz w:val="28"/>
          <w:szCs w:val="28"/>
        </w:rPr>
        <w:softHyphen/>
        <w:t>ревнований по правилам безопасного дорожного движения. Подготовка конкурса эрудитов по истории транспортных средств и на знание правил дорожного движения.</w:t>
      </w:r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right="2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проведение утренников, смотров, викторин, ко</w:t>
      </w:r>
      <w:r w:rsidRPr="00904BA7">
        <w:rPr>
          <w:sz w:val="28"/>
          <w:szCs w:val="28"/>
        </w:rPr>
        <w:t>н</w:t>
      </w:r>
      <w:r w:rsidRPr="00904BA7">
        <w:rPr>
          <w:sz w:val="28"/>
          <w:szCs w:val="28"/>
        </w:rPr>
        <w:t>курса эрудитов и т. п.</w:t>
      </w:r>
    </w:p>
    <w:p w:rsidR="00FA0BF2" w:rsidRPr="00904BA7" w:rsidRDefault="00FA0BF2" w:rsidP="00904BA7">
      <w:pPr>
        <w:pStyle w:val="12"/>
        <w:keepNext/>
        <w:keepLines/>
        <w:numPr>
          <w:ilvl w:val="0"/>
          <w:numId w:val="26"/>
        </w:numPr>
        <w:shd w:val="clear" w:color="auto" w:fill="auto"/>
        <w:tabs>
          <w:tab w:val="left" w:pos="0"/>
          <w:tab w:val="left" w:pos="881"/>
        </w:tabs>
        <w:spacing w:line="360" w:lineRule="auto"/>
        <w:ind w:left="180" w:right="20" w:firstLine="851"/>
        <w:rPr>
          <w:sz w:val="28"/>
          <w:szCs w:val="28"/>
        </w:rPr>
      </w:pPr>
      <w:bookmarkStart w:id="16" w:name="bookmark20"/>
      <w:r w:rsidRPr="00904BA7">
        <w:rPr>
          <w:sz w:val="28"/>
          <w:szCs w:val="28"/>
        </w:rPr>
        <w:t>Подготовка и проведение соревнований «Безопасное колесо»</w:t>
      </w:r>
      <w:bookmarkEnd w:id="16"/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firstLine="851"/>
        <w:rPr>
          <w:sz w:val="28"/>
          <w:szCs w:val="28"/>
        </w:rPr>
      </w:pPr>
      <w:r w:rsidRPr="00904BA7">
        <w:rPr>
          <w:sz w:val="28"/>
          <w:szCs w:val="28"/>
        </w:rPr>
        <w:t>Подготовка соревнований «Безопасное колесо».</w:t>
      </w:r>
      <w:r w:rsidR="00062595" w:rsidRPr="00904BA7">
        <w:rPr>
          <w:sz w:val="28"/>
          <w:szCs w:val="28"/>
        </w:rPr>
        <w:t xml:space="preserve"> Подведение итогов работы по программе</w:t>
      </w:r>
    </w:p>
    <w:p w:rsidR="00FA0BF2" w:rsidRPr="00904BA7" w:rsidRDefault="00FA0BF2" w:rsidP="00904BA7">
      <w:pPr>
        <w:pStyle w:val="10"/>
        <w:shd w:val="clear" w:color="auto" w:fill="auto"/>
        <w:tabs>
          <w:tab w:val="left" w:pos="0"/>
        </w:tabs>
        <w:spacing w:line="360" w:lineRule="auto"/>
        <w:ind w:left="180" w:firstLine="851"/>
        <w:rPr>
          <w:sz w:val="28"/>
          <w:szCs w:val="28"/>
        </w:rPr>
      </w:pPr>
      <w:r w:rsidRPr="00904BA7">
        <w:rPr>
          <w:rStyle w:val="af2"/>
          <w:rFonts w:eastAsia="Andale Sans UI"/>
          <w:sz w:val="28"/>
          <w:szCs w:val="28"/>
        </w:rPr>
        <w:t>Практическая работа:</w:t>
      </w:r>
      <w:r w:rsidRPr="00904BA7">
        <w:rPr>
          <w:sz w:val="28"/>
          <w:szCs w:val="28"/>
        </w:rPr>
        <w:t xml:space="preserve"> проведение соревнований.</w:t>
      </w:r>
    </w:p>
    <w:p w:rsidR="00062595" w:rsidRPr="00904BA7" w:rsidRDefault="00062595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20" w:firstLine="851"/>
        <w:jc w:val="center"/>
        <w:rPr>
          <w:sz w:val="28"/>
          <w:szCs w:val="28"/>
        </w:rPr>
      </w:pPr>
    </w:p>
    <w:p w:rsidR="00062595" w:rsidRDefault="00062595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20" w:firstLine="851"/>
        <w:jc w:val="center"/>
        <w:rPr>
          <w:sz w:val="28"/>
          <w:szCs w:val="28"/>
        </w:rPr>
      </w:pPr>
    </w:p>
    <w:p w:rsidR="00117F4E" w:rsidRDefault="00117F4E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20" w:firstLine="851"/>
        <w:jc w:val="center"/>
        <w:rPr>
          <w:sz w:val="28"/>
          <w:szCs w:val="28"/>
        </w:rPr>
      </w:pPr>
    </w:p>
    <w:p w:rsidR="008C1079" w:rsidRDefault="008C1079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20" w:firstLine="851"/>
        <w:jc w:val="center"/>
        <w:rPr>
          <w:sz w:val="28"/>
          <w:szCs w:val="28"/>
        </w:rPr>
      </w:pPr>
    </w:p>
    <w:p w:rsidR="00117F4E" w:rsidRDefault="00117F4E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20" w:firstLine="851"/>
        <w:jc w:val="center"/>
        <w:rPr>
          <w:sz w:val="28"/>
          <w:szCs w:val="28"/>
        </w:rPr>
      </w:pPr>
    </w:p>
    <w:p w:rsidR="00117F4E" w:rsidRPr="00904BA7" w:rsidRDefault="00117F4E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ind w:left="20" w:firstLine="851"/>
        <w:jc w:val="center"/>
        <w:rPr>
          <w:sz w:val="28"/>
          <w:szCs w:val="28"/>
        </w:rPr>
      </w:pPr>
    </w:p>
    <w:p w:rsidR="00062595" w:rsidRPr="00904BA7" w:rsidRDefault="00062595" w:rsidP="00904BA7">
      <w:pPr>
        <w:pStyle w:val="30"/>
        <w:shd w:val="clear" w:color="auto" w:fill="auto"/>
        <w:tabs>
          <w:tab w:val="left" w:pos="0"/>
        </w:tabs>
        <w:spacing w:before="0" w:after="0" w:line="360" w:lineRule="auto"/>
        <w:rPr>
          <w:sz w:val="28"/>
          <w:szCs w:val="28"/>
        </w:rPr>
      </w:pPr>
    </w:p>
    <w:p w:rsidR="003F245D" w:rsidRDefault="003F245D" w:rsidP="003F245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>СПИСОК РЕКОМЕНДУЕМОЙ ЛИТЕРАТУРЫ</w:t>
      </w:r>
    </w:p>
    <w:p w:rsidR="003F245D" w:rsidRPr="00DF0622" w:rsidRDefault="003F245D" w:rsidP="00DF0622">
      <w:pPr>
        <w:pStyle w:val="a3"/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F0622">
        <w:rPr>
          <w:rFonts w:ascii="Times New Roman" w:hAnsi="Times New Roman"/>
          <w:sz w:val="28"/>
          <w:szCs w:val="28"/>
        </w:rPr>
        <w:t xml:space="preserve">Дорожная безопасность: Учебная книжка-тетрадь для </w:t>
      </w:r>
      <w:r w:rsidR="008C1079" w:rsidRPr="00DF0622">
        <w:rPr>
          <w:rFonts w:ascii="Times New Roman" w:hAnsi="Times New Roman"/>
          <w:sz w:val="28"/>
          <w:szCs w:val="28"/>
        </w:rPr>
        <w:t>5</w:t>
      </w:r>
      <w:r w:rsidRPr="00DF0622">
        <w:rPr>
          <w:rFonts w:ascii="Times New Roman" w:hAnsi="Times New Roman"/>
          <w:sz w:val="28"/>
          <w:szCs w:val="28"/>
        </w:rPr>
        <w:t>-го  кла</w:t>
      </w:r>
      <w:r w:rsidRPr="00DF0622">
        <w:rPr>
          <w:rFonts w:ascii="Times New Roman" w:hAnsi="Times New Roman"/>
          <w:sz w:val="28"/>
          <w:szCs w:val="28"/>
        </w:rPr>
        <w:t>с</w:t>
      </w:r>
      <w:r w:rsidRPr="00DF0622">
        <w:rPr>
          <w:rFonts w:ascii="Times New Roman" w:hAnsi="Times New Roman"/>
          <w:sz w:val="28"/>
          <w:szCs w:val="28"/>
        </w:rPr>
        <w:t>са./Козловская Е.А., С.А. Козловский – М.: Издательский Дом Третий Рим</w:t>
      </w:r>
      <w:r w:rsidR="00DF0622">
        <w:rPr>
          <w:rFonts w:ascii="Times New Roman" w:hAnsi="Times New Roman"/>
          <w:sz w:val="28"/>
          <w:szCs w:val="28"/>
        </w:rPr>
        <w:t>, 2006</w:t>
      </w:r>
      <w:r w:rsidRPr="00DF0622">
        <w:rPr>
          <w:rFonts w:ascii="Times New Roman" w:hAnsi="Times New Roman"/>
          <w:sz w:val="28"/>
          <w:szCs w:val="28"/>
        </w:rPr>
        <w:t>.</w:t>
      </w:r>
    </w:p>
    <w:p w:rsidR="003F245D" w:rsidRPr="00DF0622" w:rsidRDefault="003F245D" w:rsidP="00DF0622">
      <w:pPr>
        <w:pStyle w:val="a3"/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F0622">
        <w:rPr>
          <w:rFonts w:ascii="Times New Roman" w:hAnsi="Times New Roman"/>
          <w:sz w:val="28"/>
          <w:szCs w:val="28"/>
        </w:rPr>
        <w:t>Козловская Е.А., Козловский С.А. Дорожная безопасность: обучение и воспитание школьника. Учебно-методическое пособие для общеобразовательных учреждений и системы дополнительного образования/ Под общ. ред. В.А. Федорова. – М.: Издательский Дом Третий Рим</w:t>
      </w:r>
      <w:r w:rsidR="00DF0622">
        <w:rPr>
          <w:rFonts w:ascii="Times New Roman" w:hAnsi="Times New Roman"/>
          <w:sz w:val="28"/>
          <w:szCs w:val="28"/>
        </w:rPr>
        <w:t>, 2006</w:t>
      </w:r>
      <w:r w:rsidRPr="00DF0622">
        <w:rPr>
          <w:rFonts w:ascii="Times New Roman" w:hAnsi="Times New Roman"/>
          <w:sz w:val="28"/>
          <w:szCs w:val="28"/>
        </w:rPr>
        <w:t>.</w:t>
      </w:r>
    </w:p>
    <w:p w:rsidR="003F245D" w:rsidRPr="00DF0622" w:rsidRDefault="003F245D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 xml:space="preserve">Правила дорожные знать каждому положено: Познавательные игры с дошколятами и школьниками./Авт.-сост. М.С. Коган. – Новосибирск: Сиб.унив. изд-во, 2006. </w:t>
      </w:r>
    </w:p>
    <w:p w:rsidR="003F245D" w:rsidRPr="00DF0622" w:rsidRDefault="003F245D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>Сосунова Е.М., Форштат М.Л. «Учись быть пешеходом», учебное пос</w:t>
      </w:r>
      <w:r w:rsidRPr="00DF0622">
        <w:rPr>
          <w:sz w:val="28"/>
          <w:szCs w:val="28"/>
        </w:rPr>
        <w:t>о</w:t>
      </w:r>
      <w:r w:rsidRPr="00DF0622">
        <w:rPr>
          <w:sz w:val="28"/>
          <w:szCs w:val="28"/>
        </w:rPr>
        <w:t xml:space="preserve">бие по Правилам дорожного движения для учащихся нач.шк. в 2ч. (для 5 кл., 6 кл.) – СПб.: Изд. Дом «МиМ», </w:t>
      </w:r>
      <w:r w:rsidR="00DF0622">
        <w:rPr>
          <w:sz w:val="28"/>
          <w:szCs w:val="28"/>
        </w:rPr>
        <w:t>200</w:t>
      </w:r>
      <w:r w:rsidRPr="00DF0622">
        <w:rPr>
          <w:sz w:val="28"/>
          <w:szCs w:val="28"/>
        </w:rPr>
        <w:t>8.</w:t>
      </w:r>
    </w:p>
    <w:p w:rsidR="008C1079" w:rsidRPr="00DF0622" w:rsidRDefault="003F245D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>Титов С.В., Шабаева Г.И. Тематические игры по ОБЖ. Методическое п</w:t>
      </w:r>
      <w:r w:rsidRPr="00DF0622">
        <w:rPr>
          <w:sz w:val="28"/>
          <w:szCs w:val="28"/>
        </w:rPr>
        <w:t>о</w:t>
      </w:r>
      <w:r w:rsidRPr="00DF0622">
        <w:rPr>
          <w:sz w:val="28"/>
          <w:szCs w:val="28"/>
        </w:rPr>
        <w:t xml:space="preserve">собие для учителя. – М.: ТЦ Сфера, 2005. </w:t>
      </w:r>
    </w:p>
    <w:p w:rsidR="008C1079" w:rsidRPr="00DF0622" w:rsidRDefault="00062595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>Головко</w:t>
      </w:r>
      <w:r w:rsidR="00FA0BF2" w:rsidRPr="00DF0622">
        <w:rPr>
          <w:sz w:val="28"/>
          <w:szCs w:val="28"/>
        </w:rPr>
        <w:t xml:space="preserve"> В. В. Основы безопасности дорожного движения / Головко. — М., 2007.</w:t>
      </w:r>
    </w:p>
    <w:p w:rsidR="008C1079" w:rsidRPr="00DF0622" w:rsidRDefault="00FA0BF2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 xml:space="preserve">Д </w:t>
      </w:r>
      <w:r w:rsidRPr="00DF0622">
        <w:rPr>
          <w:rStyle w:val="32pt"/>
          <w:rFonts w:eastAsia="Andale Sans UI"/>
          <w:sz w:val="28"/>
          <w:szCs w:val="28"/>
        </w:rPr>
        <w:t>митру</w:t>
      </w:r>
      <w:r w:rsidRPr="00DF0622">
        <w:rPr>
          <w:sz w:val="28"/>
          <w:szCs w:val="28"/>
        </w:rPr>
        <w:t>к</w:t>
      </w:r>
      <w:r w:rsidR="00062595" w:rsidRPr="00DF0622">
        <w:rPr>
          <w:sz w:val="28"/>
          <w:szCs w:val="28"/>
        </w:rPr>
        <w:t xml:space="preserve"> </w:t>
      </w:r>
      <w:r w:rsidRPr="00DF0622">
        <w:rPr>
          <w:sz w:val="28"/>
          <w:szCs w:val="28"/>
        </w:rPr>
        <w:t xml:space="preserve"> В. П. Правила дорожного движения для школь</w:t>
      </w:r>
      <w:r w:rsidRPr="00DF0622">
        <w:rPr>
          <w:sz w:val="28"/>
          <w:szCs w:val="28"/>
        </w:rPr>
        <w:softHyphen/>
        <w:t>ников / В. П. Дмитрук. — М., 2008.</w:t>
      </w:r>
    </w:p>
    <w:p w:rsidR="008C1079" w:rsidRPr="00DF0622" w:rsidRDefault="00062595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 xml:space="preserve"> </w:t>
      </w:r>
      <w:r w:rsidR="00FA0BF2" w:rsidRPr="00DF0622">
        <w:rPr>
          <w:rStyle w:val="32pt"/>
          <w:rFonts w:eastAsia="Andale Sans UI"/>
          <w:sz w:val="28"/>
          <w:szCs w:val="28"/>
        </w:rPr>
        <w:t>Зеленин</w:t>
      </w:r>
      <w:r w:rsidR="00FA0BF2" w:rsidRPr="00DF0622">
        <w:rPr>
          <w:sz w:val="28"/>
          <w:szCs w:val="28"/>
        </w:rPr>
        <w:t xml:space="preserve"> С. Ф. Правила дорожного движения с коммента</w:t>
      </w:r>
      <w:r w:rsidR="00FA0BF2" w:rsidRPr="00DF0622">
        <w:rPr>
          <w:sz w:val="28"/>
          <w:szCs w:val="28"/>
        </w:rPr>
        <w:softHyphen/>
        <w:t>рием для всех понятным языком / С. Ф. Зеленин. — М., 2007.</w:t>
      </w:r>
      <w:r w:rsidRPr="00DF0622">
        <w:rPr>
          <w:sz w:val="28"/>
          <w:szCs w:val="28"/>
        </w:rPr>
        <w:t xml:space="preserve"> </w:t>
      </w:r>
    </w:p>
    <w:p w:rsidR="008C1079" w:rsidRPr="00DF0622" w:rsidRDefault="00DF0622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>Положение о Дружинах юных пожарных. г. Москва, 2002 г.</w:t>
      </w:r>
      <w:r w:rsidR="00062595" w:rsidRPr="00DF0622">
        <w:rPr>
          <w:sz w:val="28"/>
          <w:szCs w:val="28"/>
        </w:rPr>
        <w:t xml:space="preserve"> </w:t>
      </w:r>
    </w:p>
    <w:p w:rsidR="00DF0622" w:rsidRPr="00DF0622" w:rsidRDefault="00DF0622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>«Буду точно я пожарным».</w:t>
      </w:r>
      <w:r>
        <w:rPr>
          <w:sz w:val="28"/>
          <w:szCs w:val="28"/>
        </w:rPr>
        <w:t xml:space="preserve"> </w:t>
      </w:r>
      <w:r w:rsidRPr="00DF062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DF0622">
        <w:rPr>
          <w:sz w:val="28"/>
          <w:szCs w:val="28"/>
        </w:rPr>
        <w:t xml:space="preserve"> Барнаул</w:t>
      </w:r>
      <w:r>
        <w:rPr>
          <w:sz w:val="28"/>
          <w:szCs w:val="28"/>
        </w:rPr>
        <w:t xml:space="preserve"> УГПС УВД Алтайского края,  1998 </w:t>
      </w:r>
      <w:r w:rsidRPr="00DF0622">
        <w:rPr>
          <w:sz w:val="28"/>
          <w:szCs w:val="28"/>
        </w:rPr>
        <w:t>г.</w:t>
      </w:r>
    </w:p>
    <w:p w:rsidR="00DF0622" w:rsidRDefault="00062595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</w:rPr>
        <w:t xml:space="preserve"> </w:t>
      </w:r>
      <w:r w:rsidR="00DF0622" w:rsidRPr="00DF0622">
        <w:rPr>
          <w:sz w:val="28"/>
          <w:szCs w:val="28"/>
        </w:rPr>
        <w:t>«Защита населения и территорий от чрезвычайных ситуаций природн</w:t>
      </w:r>
      <w:r w:rsidR="00DF0622" w:rsidRPr="00DF0622">
        <w:rPr>
          <w:sz w:val="28"/>
          <w:szCs w:val="28"/>
        </w:rPr>
        <w:t>о</w:t>
      </w:r>
      <w:r w:rsidR="00DF0622" w:rsidRPr="00DF0622">
        <w:rPr>
          <w:sz w:val="28"/>
          <w:szCs w:val="28"/>
        </w:rPr>
        <w:t>го и техногенного характера». г. Москва, 1998 г.</w:t>
      </w:r>
    </w:p>
    <w:p w:rsidR="00C007A0" w:rsidRPr="00DF0622" w:rsidRDefault="00DF0622" w:rsidP="00DF0622">
      <w:pPr>
        <w:widowControl/>
        <w:numPr>
          <w:ilvl w:val="0"/>
          <w:numId w:val="3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DF0622">
        <w:rPr>
          <w:sz w:val="28"/>
          <w:szCs w:val="28"/>
          <w:lang w:val="en-US"/>
        </w:rPr>
        <w:t>CD</w:t>
      </w:r>
      <w:r w:rsidRPr="00DF0622">
        <w:rPr>
          <w:sz w:val="28"/>
          <w:szCs w:val="28"/>
        </w:rPr>
        <w:t xml:space="preserve"> диск «Игра по Правилам дорожного движения» – изд-во ЗАО «Н</w:t>
      </w:r>
      <w:r w:rsidRPr="00DF0622">
        <w:rPr>
          <w:sz w:val="28"/>
          <w:szCs w:val="28"/>
        </w:rPr>
        <w:t>о</w:t>
      </w:r>
      <w:r w:rsidRPr="00DF0622">
        <w:rPr>
          <w:sz w:val="28"/>
          <w:szCs w:val="28"/>
        </w:rPr>
        <w:t>вый диск».</w:t>
      </w:r>
    </w:p>
    <w:p w:rsidR="00C007A0" w:rsidRDefault="00C007A0" w:rsidP="00C007A0">
      <w:pPr>
        <w:pStyle w:val="1"/>
        <w:suppressAutoHyphens w:val="0"/>
        <w:ind w:firstLine="709"/>
        <w:jc w:val="right"/>
        <w:rPr>
          <w:rFonts w:cs="Times New Roman"/>
          <w:sz w:val="28"/>
          <w:szCs w:val="28"/>
        </w:rPr>
      </w:pPr>
    </w:p>
    <w:p w:rsidR="00EE0094" w:rsidRDefault="00EE0094" w:rsidP="00C007A0">
      <w:pPr>
        <w:pStyle w:val="1"/>
        <w:suppressAutoHyphens w:val="0"/>
        <w:ind w:firstLine="709"/>
        <w:jc w:val="right"/>
        <w:rPr>
          <w:rFonts w:cs="Times New Roman"/>
          <w:sz w:val="28"/>
          <w:szCs w:val="28"/>
        </w:rPr>
      </w:pPr>
    </w:p>
    <w:p w:rsidR="00EE0094" w:rsidRPr="00EE0094" w:rsidRDefault="00EE0094" w:rsidP="00C007A0">
      <w:pPr>
        <w:pStyle w:val="1"/>
        <w:suppressAutoHyphens w:val="0"/>
        <w:ind w:firstLine="709"/>
        <w:jc w:val="center"/>
        <w:rPr>
          <w:rFonts w:cs="Times New Roman"/>
          <w:b/>
          <w:sz w:val="28"/>
          <w:szCs w:val="28"/>
        </w:rPr>
      </w:pPr>
      <w:r w:rsidRPr="00EE0094">
        <w:rPr>
          <w:rFonts w:cs="Times New Roman"/>
          <w:b/>
          <w:sz w:val="28"/>
          <w:szCs w:val="28"/>
        </w:rPr>
        <w:lastRenderedPageBreak/>
        <w:t xml:space="preserve">ПРИЛОЖЕНИЕ </w:t>
      </w:r>
    </w:p>
    <w:p w:rsidR="00EE0094" w:rsidRPr="002F58F5" w:rsidRDefault="00EE0094" w:rsidP="00C007A0">
      <w:pPr>
        <w:pStyle w:val="1"/>
        <w:suppressAutoHyphens w:val="0"/>
        <w:ind w:firstLine="709"/>
        <w:jc w:val="both"/>
        <w:rPr>
          <w:rFonts w:cs="Times New Roman"/>
          <w:b/>
          <w:sz w:val="28"/>
          <w:szCs w:val="28"/>
        </w:rPr>
      </w:pPr>
      <w:r w:rsidRPr="002F58F5">
        <w:rPr>
          <w:rFonts w:cs="Times New Roman"/>
          <w:b/>
          <w:sz w:val="28"/>
          <w:szCs w:val="28"/>
        </w:rPr>
        <w:t>Данную программу можно реализовать через организацию самоуправл</w:t>
      </w:r>
      <w:r w:rsidRPr="002F58F5">
        <w:rPr>
          <w:rFonts w:cs="Times New Roman"/>
          <w:b/>
          <w:sz w:val="28"/>
          <w:szCs w:val="28"/>
        </w:rPr>
        <w:t>е</w:t>
      </w:r>
      <w:r w:rsidRPr="002F58F5">
        <w:rPr>
          <w:rFonts w:cs="Times New Roman"/>
          <w:b/>
          <w:sz w:val="28"/>
          <w:szCs w:val="28"/>
        </w:rPr>
        <w:t xml:space="preserve">ния в классном коллективе. </w:t>
      </w:r>
    </w:p>
    <w:p w:rsidR="00EE0094" w:rsidRPr="002F58F5" w:rsidRDefault="00EE0094" w:rsidP="00C007A0">
      <w:pPr>
        <w:pStyle w:val="1"/>
        <w:numPr>
          <w:ilvl w:val="0"/>
          <w:numId w:val="7"/>
        </w:numPr>
        <w:suppressAutoHyphens w:val="0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 xml:space="preserve">Класс делится на творческие группы на </w:t>
      </w:r>
      <w:r>
        <w:rPr>
          <w:rFonts w:cs="Times New Roman"/>
          <w:sz w:val="28"/>
          <w:szCs w:val="28"/>
        </w:rPr>
        <w:t xml:space="preserve">добровольных началах </w:t>
      </w:r>
      <w:r w:rsidRPr="002F58F5">
        <w:rPr>
          <w:rFonts w:cs="Times New Roman"/>
          <w:sz w:val="28"/>
          <w:szCs w:val="28"/>
        </w:rPr>
        <w:t>(можно на о</w:t>
      </w:r>
      <w:r w:rsidRPr="002F58F5">
        <w:rPr>
          <w:rFonts w:cs="Times New Roman"/>
          <w:sz w:val="28"/>
          <w:szCs w:val="28"/>
        </w:rPr>
        <w:t>с</w:t>
      </w:r>
      <w:r w:rsidRPr="002F58F5">
        <w:rPr>
          <w:rFonts w:cs="Times New Roman"/>
          <w:sz w:val="28"/>
          <w:szCs w:val="28"/>
        </w:rPr>
        <w:t>нове мультфильма «Чип и Дейл спешат на помощь» )</w:t>
      </w:r>
    </w:p>
    <w:p w:rsidR="00EE0094" w:rsidRPr="002F58F5" w:rsidRDefault="00EE0094" w:rsidP="00C007A0">
      <w:pPr>
        <w:pStyle w:val="a3"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2F58F5">
        <w:rPr>
          <w:rFonts w:ascii="Times New Roman" w:hAnsi="Times New Roman"/>
          <w:sz w:val="28"/>
          <w:szCs w:val="28"/>
        </w:rPr>
        <w:t>В каждой группе выбирается руководитель сроком на 1 учебный год (че</w:t>
      </w:r>
      <w:r w:rsidRPr="002F58F5">
        <w:rPr>
          <w:rFonts w:ascii="Times New Roman" w:hAnsi="Times New Roman"/>
          <w:sz w:val="28"/>
          <w:szCs w:val="28"/>
        </w:rPr>
        <w:t>т</w:t>
      </w:r>
      <w:r w:rsidRPr="002F58F5">
        <w:rPr>
          <w:rFonts w:ascii="Times New Roman" w:hAnsi="Times New Roman"/>
          <w:sz w:val="28"/>
          <w:szCs w:val="28"/>
        </w:rPr>
        <w:t>верть…).</w:t>
      </w:r>
    </w:p>
    <w:p w:rsidR="00EE0094" w:rsidRPr="002F58F5" w:rsidRDefault="00EE0094" w:rsidP="00C007A0">
      <w:pPr>
        <w:pStyle w:val="a3"/>
        <w:numPr>
          <w:ilvl w:val="0"/>
          <w:numId w:val="7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2F58F5">
        <w:rPr>
          <w:rFonts w:ascii="Times New Roman" w:hAnsi="Times New Roman"/>
          <w:sz w:val="28"/>
          <w:szCs w:val="28"/>
        </w:rPr>
        <w:t>Каждая группа выполняет возложенное на нее Советом класса поручение.</w:t>
      </w:r>
    </w:p>
    <w:p w:rsidR="00EE0094" w:rsidRPr="002F58F5" w:rsidRDefault="00EE0094" w:rsidP="00C007A0">
      <w:pPr>
        <w:pStyle w:val="1"/>
        <w:numPr>
          <w:ilvl w:val="0"/>
          <w:numId w:val="7"/>
        </w:numPr>
        <w:suppressAutoHyphens w:val="0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>Учащиеся имеют право переходить из одной группы в другую.</w:t>
      </w:r>
    </w:p>
    <w:p w:rsidR="00EE0094" w:rsidRPr="002F58F5" w:rsidRDefault="00EE0094" w:rsidP="00C007A0">
      <w:pPr>
        <w:pStyle w:val="1"/>
        <w:suppressAutoHyphens w:val="0"/>
        <w:ind w:firstLine="709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>Для каждой команды детям предложить распределить обязанности, так чтобы охватить всю деятельность  учебного и внеурочного времени:</w:t>
      </w:r>
    </w:p>
    <w:p w:rsidR="00EE0094" w:rsidRPr="002F58F5" w:rsidRDefault="00EE0094" w:rsidP="00C007A0">
      <w:pPr>
        <w:pStyle w:val="1"/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Команда Чипа</w:t>
      </w:r>
    </w:p>
    <w:p w:rsidR="00EE0094" w:rsidRPr="002F58F5" w:rsidRDefault="00EE0094" w:rsidP="00C007A0">
      <w:pPr>
        <w:pStyle w:val="1"/>
        <w:numPr>
          <w:ilvl w:val="0"/>
          <w:numId w:val="1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Помощь учителю во внеурочное время.</w:t>
      </w:r>
    </w:p>
    <w:p w:rsidR="00EE0094" w:rsidRPr="002F58F5" w:rsidRDefault="00EE0094" w:rsidP="00C007A0">
      <w:pPr>
        <w:pStyle w:val="1"/>
        <w:numPr>
          <w:ilvl w:val="0"/>
          <w:numId w:val="1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Проверка готовности к уроку.</w:t>
      </w:r>
    </w:p>
    <w:p w:rsidR="00EE0094" w:rsidRPr="002F58F5" w:rsidRDefault="00EE0094" w:rsidP="00C007A0">
      <w:pPr>
        <w:pStyle w:val="1"/>
        <w:numPr>
          <w:ilvl w:val="0"/>
          <w:numId w:val="1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 xml:space="preserve">Раздача пособий, учебников на уроки. </w:t>
      </w:r>
    </w:p>
    <w:p w:rsidR="00EE0094" w:rsidRPr="002F58F5" w:rsidRDefault="00EE0094" w:rsidP="00C007A0">
      <w:pPr>
        <w:pStyle w:val="1"/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Команда Дейла</w:t>
      </w:r>
    </w:p>
    <w:p w:rsidR="00EE0094" w:rsidRPr="002F58F5" w:rsidRDefault="00EE0094" w:rsidP="00C007A0">
      <w:pPr>
        <w:pStyle w:val="1"/>
        <w:numPr>
          <w:ilvl w:val="0"/>
          <w:numId w:val="2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 xml:space="preserve">Организация  физминуток на </w:t>
      </w:r>
      <w:r>
        <w:rPr>
          <w:rFonts w:cs="Times New Roman"/>
          <w:color w:val="000000"/>
          <w:sz w:val="28"/>
          <w:szCs w:val="28"/>
        </w:rPr>
        <w:t>занятиях</w:t>
      </w:r>
      <w:r w:rsidRPr="002F58F5">
        <w:rPr>
          <w:rFonts w:cs="Times New Roman"/>
          <w:color w:val="000000"/>
          <w:sz w:val="28"/>
          <w:szCs w:val="28"/>
        </w:rPr>
        <w:t>.</w:t>
      </w:r>
    </w:p>
    <w:p w:rsidR="00EE0094" w:rsidRPr="002F58F5" w:rsidRDefault="00EE0094" w:rsidP="00C007A0">
      <w:pPr>
        <w:pStyle w:val="1"/>
        <w:numPr>
          <w:ilvl w:val="0"/>
          <w:numId w:val="2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Проверка наличия сменной обуви.</w:t>
      </w:r>
    </w:p>
    <w:p w:rsidR="00EE0094" w:rsidRPr="002F58F5" w:rsidRDefault="00EE0094" w:rsidP="00C007A0">
      <w:pPr>
        <w:pStyle w:val="1"/>
        <w:numPr>
          <w:ilvl w:val="0"/>
          <w:numId w:val="2"/>
        </w:numPr>
        <w:suppressAutoHyphens w:val="0"/>
        <w:ind w:left="1429" w:hanging="11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Организация спортивных игр, соревнований.</w:t>
      </w:r>
    </w:p>
    <w:p w:rsidR="00EE0094" w:rsidRPr="002F58F5" w:rsidRDefault="00EE0094" w:rsidP="00C007A0">
      <w:pPr>
        <w:pStyle w:val="1"/>
        <w:numPr>
          <w:ilvl w:val="0"/>
          <w:numId w:val="2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Подготовка информации о профилактике заболеваний.</w:t>
      </w:r>
    </w:p>
    <w:p w:rsidR="00EE0094" w:rsidRPr="002F58F5" w:rsidRDefault="00EE0094" w:rsidP="00C007A0">
      <w:pPr>
        <w:pStyle w:val="1"/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Команда Гайки</w:t>
      </w:r>
    </w:p>
    <w:p w:rsidR="00EE0094" w:rsidRPr="002F58F5" w:rsidRDefault="00EE0094" w:rsidP="00C007A0">
      <w:pPr>
        <w:pStyle w:val="1"/>
        <w:numPr>
          <w:ilvl w:val="0"/>
          <w:numId w:val="3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Оформление стенда по внеурочной деятельности.</w:t>
      </w:r>
    </w:p>
    <w:p w:rsidR="00EE0094" w:rsidRPr="002F58F5" w:rsidRDefault="00EE0094" w:rsidP="00C007A0">
      <w:pPr>
        <w:pStyle w:val="1"/>
        <w:numPr>
          <w:ilvl w:val="0"/>
          <w:numId w:val="3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Подбор информации об интересных  происшествиях из газет.</w:t>
      </w:r>
    </w:p>
    <w:p w:rsidR="00EE0094" w:rsidRPr="002F58F5" w:rsidRDefault="00EE0094" w:rsidP="00C007A0">
      <w:pPr>
        <w:pStyle w:val="1"/>
        <w:numPr>
          <w:ilvl w:val="0"/>
          <w:numId w:val="3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Подбор сценариев для выступлений, бесед по профилактике ПДД, ППБ.</w:t>
      </w:r>
    </w:p>
    <w:p w:rsidR="00EE0094" w:rsidRPr="002F58F5" w:rsidRDefault="00EE0094" w:rsidP="00C007A0">
      <w:pPr>
        <w:pStyle w:val="1"/>
        <w:numPr>
          <w:ilvl w:val="0"/>
          <w:numId w:val="3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Организация выставок, экскурсий.</w:t>
      </w:r>
    </w:p>
    <w:p w:rsidR="00EE0094" w:rsidRPr="002F58F5" w:rsidRDefault="00EE0094" w:rsidP="00C007A0">
      <w:pPr>
        <w:pStyle w:val="1"/>
        <w:numPr>
          <w:ilvl w:val="0"/>
          <w:numId w:val="3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Выпуск листовок, брошюр по профилактике ПДД, ППБ.</w:t>
      </w:r>
    </w:p>
    <w:p w:rsidR="00EE0094" w:rsidRPr="002F58F5" w:rsidRDefault="00EE0094" w:rsidP="00C007A0">
      <w:pPr>
        <w:pStyle w:val="1"/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Команда Рокфора</w:t>
      </w:r>
    </w:p>
    <w:p w:rsidR="00EE0094" w:rsidRPr="002F58F5" w:rsidRDefault="00EE0094" w:rsidP="00C007A0">
      <w:pPr>
        <w:pStyle w:val="1"/>
        <w:numPr>
          <w:ilvl w:val="0"/>
          <w:numId w:val="4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 xml:space="preserve">Учёт посещаемости учащимися </w:t>
      </w:r>
      <w:r w:rsidR="00DF7DA5">
        <w:rPr>
          <w:rFonts w:cs="Times New Roman"/>
          <w:color w:val="000000"/>
          <w:sz w:val="28"/>
          <w:szCs w:val="28"/>
        </w:rPr>
        <w:t>на занятиях</w:t>
      </w:r>
      <w:r w:rsidRPr="002F58F5">
        <w:rPr>
          <w:rFonts w:cs="Times New Roman"/>
          <w:color w:val="000000"/>
          <w:sz w:val="28"/>
          <w:szCs w:val="28"/>
        </w:rPr>
        <w:t>.</w:t>
      </w:r>
    </w:p>
    <w:p w:rsidR="00EE0094" w:rsidRPr="002F58F5" w:rsidRDefault="00EE0094" w:rsidP="00C007A0">
      <w:pPr>
        <w:pStyle w:val="1"/>
        <w:numPr>
          <w:ilvl w:val="0"/>
          <w:numId w:val="4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Контроль  соблюдения правил поведения.</w:t>
      </w:r>
    </w:p>
    <w:p w:rsidR="00EE0094" w:rsidRPr="00DF7DA5" w:rsidRDefault="00EE0094" w:rsidP="00C007A0">
      <w:pPr>
        <w:pStyle w:val="1"/>
        <w:numPr>
          <w:ilvl w:val="0"/>
          <w:numId w:val="4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Контроль соблюдения правил поведения на переменах.</w:t>
      </w:r>
    </w:p>
    <w:p w:rsidR="00DF7DA5" w:rsidRDefault="00DF7DA5" w:rsidP="00C007A0">
      <w:pPr>
        <w:pStyle w:val="1"/>
        <w:suppressAutoHyphens w:val="0"/>
        <w:ind w:firstLine="709"/>
        <w:rPr>
          <w:rFonts w:cs="Times New Roman"/>
          <w:color w:val="000000"/>
          <w:sz w:val="28"/>
          <w:szCs w:val="28"/>
        </w:rPr>
      </w:pPr>
    </w:p>
    <w:p w:rsidR="00EE0094" w:rsidRPr="002F58F5" w:rsidRDefault="00EE0094" w:rsidP="00C007A0">
      <w:pPr>
        <w:pStyle w:val="1"/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Команда Вжика</w:t>
      </w:r>
    </w:p>
    <w:p w:rsidR="00EE0094" w:rsidRPr="002F58F5" w:rsidRDefault="00EE0094" w:rsidP="00C007A0">
      <w:pPr>
        <w:pStyle w:val="1"/>
        <w:numPr>
          <w:ilvl w:val="0"/>
          <w:numId w:val="5"/>
        </w:numPr>
        <w:suppressAutoHyphens w:val="0"/>
        <w:ind w:firstLine="709"/>
        <w:rPr>
          <w:rFonts w:cs="Times New Roman"/>
          <w:color w:val="000000"/>
          <w:sz w:val="28"/>
          <w:szCs w:val="28"/>
        </w:rPr>
      </w:pPr>
      <w:r w:rsidRPr="002F58F5">
        <w:rPr>
          <w:rFonts w:cs="Times New Roman"/>
          <w:color w:val="000000"/>
          <w:sz w:val="28"/>
          <w:szCs w:val="28"/>
        </w:rPr>
        <w:t>Организация игр на переменах.</w:t>
      </w:r>
    </w:p>
    <w:p w:rsidR="00EE0094" w:rsidRPr="002F58F5" w:rsidRDefault="00EE0094" w:rsidP="00C007A0">
      <w:pPr>
        <w:pStyle w:val="1"/>
        <w:numPr>
          <w:ilvl w:val="0"/>
          <w:numId w:val="5"/>
        </w:numPr>
        <w:suppressAutoHyphens w:val="0"/>
        <w:ind w:firstLine="709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>Подготовка к праздникам (разработка сценариев).</w:t>
      </w:r>
    </w:p>
    <w:p w:rsidR="00EE0094" w:rsidRPr="002F58F5" w:rsidRDefault="00EE0094" w:rsidP="00C007A0">
      <w:pPr>
        <w:pStyle w:val="1"/>
        <w:numPr>
          <w:ilvl w:val="0"/>
          <w:numId w:val="5"/>
        </w:numPr>
        <w:suppressAutoHyphens w:val="0"/>
        <w:ind w:firstLine="709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>Организация викторин, конкурсов.</w:t>
      </w:r>
    </w:p>
    <w:p w:rsidR="00DF7DA5" w:rsidRDefault="00DF7DA5" w:rsidP="00C007A0">
      <w:pPr>
        <w:pStyle w:val="1"/>
        <w:suppressAutoHyphens w:val="0"/>
        <w:ind w:firstLine="709"/>
        <w:jc w:val="both"/>
        <w:rPr>
          <w:rFonts w:cs="Times New Roman"/>
          <w:sz w:val="28"/>
          <w:szCs w:val="28"/>
        </w:rPr>
      </w:pPr>
    </w:p>
    <w:p w:rsidR="00EE0094" w:rsidRPr="002F58F5" w:rsidRDefault="00EE0094" w:rsidP="00C007A0">
      <w:pPr>
        <w:pStyle w:val="1"/>
        <w:suppressAutoHyphens w:val="0"/>
        <w:ind w:firstLine="709"/>
        <w:jc w:val="both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>Данные обязанности  прописать  в портфолио у каждой команды, где будет осуществляться учет проделанной работы. Каждую четверть лидеры команд смогут показать итоги выполнения обязанностей на общем собрании в любой форме испо</w:t>
      </w:r>
      <w:r w:rsidRPr="002F58F5">
        <w:rPr>
          <w:rFonts w:cs="Times New Roman"/>
          <w:sz w:val="28"/>
          <w:szCs w:val="28"/>
        </w:rPr>
        <w:t>л</w:t>
      </w:r>
      <w:r w:rsidRPr="002F58F5">
        <w:rPr>
          <w:rFonts w:cs="Times New Roman"/>
          <w:sz w:val="28"/>
          <w:szCs w:val="28"/>
        </w:rPr>
        <w:t>нения.</w:t>
      </w:r>
    </w:p>
    <w:p w:rsidR="00EE0094" w:rsidRPr="002F58F5" w:rsidRDefault="00EE0094" w:rsidP="00C007A0">
      <w:pPr>
        <w:pStyle w:val="1"/>
        <w:suppressAutoHyphens w:val="0"/>
        <w:ind w:firstLine="709"/>
        <w:jc w:val="both"/>
        <w:rPr>
          <w:rFonts w:cs="Times New Roman"/>
          <w:sz w:val="28"/>
          <w:szCs w:val="28"/>
        </w:rPr>
      </w:pPr>
      <w:r w:rsidRPr="002F58F5">
        <w:rPr>
          <w:rFonts w:cs="Times New Roman"/>
          <w:sz w:val="28"/>
          <w:szCs w:val="28"/>
        </w:rPr>
        <w:t>Работа в классе  детского самоуправления, приведет к следующим  результ</w:t>
      </w:r>
      <w:r w:rsidRPr="002F58F5">
        <w:rPr>
          <w:rFonts w:cs="Times New Roman"/>
          <w:sz w:val="28"/>
          <w:szCs w:val="28"/>
        </w:rPr>
        <w:t>а</w:t>
      </w:r>
      <w:r w:rsidRPr="002F58F5">
        <w:rPr>
          <w:rFonts w:cs="Times New Roman"/>
          <w:sz w:val="28"/>
          <w:szCs w:val="28"/>
        </w:rPr>
        <w:t>там</w:t>
      </w:r>
      <w:r w:rsidR="00DF7DA5">
        <w:rPr>
          <w:rFonts w:cs="Times New Roman"/>
          <w:sz w:val="28"/>
          <w:szCs w:val="28"/>
        </w:rPr>
        <w:t>:</w:t>
      </w:r>
    </w:p>
    <w:p w:rsidR="00EE0094" w:rsidRPr="002F58F5" w:rsidRDefault="00DF7DA5" w:rsidP="00C007A0">
      <w:pPr>
        <w:pStyle w:val="a3"/>
        <w:numPr>
          <w:ilvl w:val="0"/>
          <w:numId w:val="8"/>
        </w:numPr>
        <w:suppressAutoHyphens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EE0094" w:rsidRPr="002F58F5">
        <w:rPr>
          <w:rFonts w:ascii="Times New Roman" w:hAnsi="Times New Roman"/>
          <w:sz w:val="28"/>
          <w:szCs w:val="28"/>
        </w:rPr>
        <w:t>овысится уровень сформированности  ученического коллектива, сам</w:t>
      </w:r>
      <w:r w:rsidR="00EE0094" w:rsidRPr="002F58F5">
        <w:rPr>
          <w:rFonts w:ascii="Times New Roman" w:hAnsi="Times New Roman"/>
          <w:sz w:val="28"/>
          <w:szCs w:val="28"/>
        </w:rPr>
        <w:t>о</w:t>
      </w:r>
      <w:r w:rsidR="00EE0094" w:rsidRPr="002F58F5">
        <w:rPr>
          <w:rFonts w:ascii="Times New Roman" w:hAnsi="Times New Roman"/>
          <w:sz w:val="28"/>
          <w:szCs w:val="28"/>
        </w:rPr>
        <w:t>контроля учащихся в отношении проявления своего эмоционального состояния в х</w:t>
      </w:r>
      <w:r w:rsidR="00EE0094" w:rsidRPr="002F58F5">
        <w:rPr>
          <w:rFonts w:ascii="Times New Roman" w:hAnsi="Times New Roman"/>
          <w:sz w:val="28"/>
          <w:szCs w:val="28"/>
        </w:rPr>
        <w:t>о</w:t>
      </w:r>
      <w:r w:rsidR="00EE0094" w:rsidRPr="002F58F5">
        <w:rPr>
          <w:rFonts w:ascii="Times New Roman" w:hAnsi="Times New Roman"/>
          <w:sz w:val="28"/>
          <w:szCs w:val="28"/>
        </w:rPr>
        <w:t>де общения, уверенность школьников в своих силах.</w:t>
      </w:r>
    </w:p>
    <w:p w:rsidR="00EE0094" w:rsidRPr="002F58F5" w:rsidRDefault="00DF7DA5" w:rsidP="00C007A0">
      <w:pPr>
        <w:pStyle w:val="a3"/>
        <w:numPr>
          <w:ilvl w:val="0"/>
          <w:numId w:val="8"/>
        </w:numPr>
        <w:suppressAutoHyphens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E0094" w:rsidRPr="002F58F5">
        <w:rPr>
          <w:rFonts w:ascii="Times New Roman" w:hAnsi="Times New Roman"/>
          <w:sz w:val="28"/>
          <w:szCs w:val="28"/>
        </w:rPr>
        <w:t>чащиеся станут более самостоятельны в управлении делами  класса.</w:t>
      </w:r>
    </w:p>
    <w:p w:rsidR="00EE0094" w:rsidRPr="002F58F5" w:rsidRDefault="00DF7DA5" w:rsidP="00C007A0">
      <w:pPr>
        <w:pStyle w:val="a3"/>
        <w:numPr>
          <w:ilvl w:val="0"/>
          <w:numId w:val="8"/>
        </w:numPr>
        <w:suppressAutoHyphens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E0094" w:rsidRPr="002F58F5">
        <w:rPr>
          <w:rFonts w:ascii="Times New Roman" w:hAnsi="Times New Roman"/>
          <w:sz w:val="28"/>
          <w:szCs w:val="28"/>
        </w:rPr>
        <w:t>оммуникативные навыки  и позитивная моральная позиция перейдут на более высокую ступень своего развития в жизнедеятельности каждого учащегося.</w:t>
      </w:r>
    </w:p>
    <w:p w:rsidR="00EE0094" w:rsidRPr="002F58F5" w:rsidRDefault="00DF7DA5" w:rsidP="00C007A0">
      <w:pPr>
        <w:pStyle w:val="a3"/>
        <w:numPr>
          <w:ilvl w:val="0"/>
          <w:numId w:val="8"/>
        </w:numPr>
        <w:suppressAutoHyphens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E0094" w:rsidRPr="002F58F5">
        <w:rPr>
          <w:rFonts w:ascii="Times New Roman" w:hAnsi="Times New Roman"/>
          <w:sz w:val="28"/>
          <w:szCs w:val="28"/>
        </w:rPr>
        <w:t>формируется нравственный уклад жизни класса.</w:t>
      </w:r>
    </w:p>
    <w:p w:rsidR="00062595" w:rsidRDefault="00062595" w:rsidP="00C007A0">
      <w:pPr>
        <w:suppressAutoHyphens w:val="0"/>
        <w:ind w:firstLine="851"/>
        <w:jc w:val="both"/>
        <w:rPr>
          <w:b/>
          <w:sz w:val="28"/>
          <w:szCs w:val="28"/>
        </w:rPr>
      </w:pPr>
    </w:p>
    <w:p w:rsidR="00062595" w:rsidRDefault="00062595" w:rsidP="00C007A0">
      <w:pPr>
        <w:suppressAutoHyphens w:val="0"/>
        <w:ind w:firstLine="851"/>
        <w:jc w:val="both"/>
        <w:rPr>
          <w:b/>
          <w:sz w:val="28"/>
          <w:szCs w:val="28"/>
        </w:rPr>
      </w:pPr>
    </w:p>
    <w:p w:rsidR="00062595" w:rsidRDefault="00062595" w:rsidP="00C007A0">
      <w:pPr>
        <w:suppressAutoHyphens w:val="0"/>
        <w:ind w:firstLine="709"/>
        <w:jc w:val="both"/>
        <w:rPr>
          <w:b/>
          <w:sz w:val="28"/>
          <w:szCs w:val="28"/>
        </w:rPr>
      </w:pPr>
    </w:p>
    <w:p w:rsidR="00DF7DA5" w:rsidRDefault="00DF7DA5" w:rsidP="00C007A0">
      <w:pPr>
        <w:suppressAutoHyphens w:val="0"/>
        <w:ind w:firstLine="709"/>
        <w:jc w:val="both"/>
        <w:rPr>
          <w:b/>
          <w:sz w:val="28"/>
          <w:szCs w:val="28"/>
        </w:rPr>
      </w:pPr>
    </w:p>
    <w:p w:rsidR="00BE78EA" w:rsidRDefault="00BE78EA" w:rsidP="00C007A0">
      <w:pPr>
        <w:suppressAutoHyphens w:val="0"/>
        <w:ind w:firstLine="709"/>
        <w:jc w:val="both"/>
        <w:rPr>
          <w:b/>
          <w:sz w:val="28"/>
          <w:szCs w:val="28"/>
        </w:rPr>
      </w:pPr>
    </w:p>
    <w:p w:rsidR="00BE78EA" w:rsidRDefault="00BE78EA" w:rsidP="00C007A0">
      <w:pPr>
        <w:suppressAutoHyphens w:val="0"/>
        <w:ind w:firstLine="709"/>
        <w:jc w:val="both"/>
        <w:rPr>
          <w:b/>
          <w:sz w:val="28"/>
          <w:szCs w:val="28"/>
        </w:rPr>
      </w:pPr>
    </w:p>
    <w:p w:rsidR="00BE78EA" w:rsidRDefault="00BE78EA" w:rsidP="00C007A0">
      <w:pPr>
        <w:suppressAutoHyphens w:val="0"/>
        <w:ind w:firstLine="709"/>
        <w:jc w:val="both"/>
        <w:rPr>
          <w:b/>
          <w:sz w:val="28"/>
          <w:szCs w:val="28"/>
        </w:rPr>
      </w:pPr>
    </w:p>
    <w:p w:rsidR="00062595" w:rsidRDefault="00062595" w:rsidP="00C007A0">
      <w:pPr>
        <w:suppressAutoHyphens w:val="0"/>
        <w:jc w:val="both"/>
        <w:rPr>
          <w:b/>
          <w:sz w:val="28"/>
          <w:szCs w:val="28"/>
        </w:rPr>
      </w:pPr>
    </w:p>
    <w:p w:rsidR="00D139E6" w:rsidRPr="00B71971" w:rsidRDefault="00D139E6" w:rsidP="00C007A0">
      <w:pPr>
        <w:tabs>
          <w:tab w:val="left" w:leader="dot" w:pos="624"/>
        </w:tabs>
        <w:suppressAutoHyphens w:val="0"/>
        <w:rPr>
          <w:rFonts w:eastAsia="@Arial Unicode MS"/>
          <w:color w:val="000000"/>
          <w:sz w:val="20"/>
          <w:szCs w:val="20"/>
        </w:rPr>
      </w:pPr>
    </w:p>
    <w:sectPr w:rsidR="00D139E6" w:rsidRPr="00B71971" w:rsidSect="009966A5">
      <w:footerReference w:type="default" r:id="rId8"/>
      <w:pgSz w:w="11906" w:h="16838"/>
      <w:pgMar w:top="1134" w:right="566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C56" w:rsidRDefault="009C2C56" w:rsidP="002F58F5">
      <w:r>
        <w:separator/>
      </w:r>
    </w:p>
  </w:endnote>
  <w:endnote w:type="continuationSeparator" w:id="1">
    <w:p w:rsidR="009C2C56" w:rsidRDefault="009C2C56" w:rsidP="002F5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09235"/>
      <w:docPartObj>
        <w:docPartGallery w:val="Page Numbers (Bottom of Page)"/>
        <w:docPartUnique/>
      </w:docPartObj>
    </w:sdtPr>
    <w:sdtContent>
      <w:p w:rsidR="00CE5947" w:rsidRDefault="0029068E">
        <w:pPr>
          <w:pStyle w:val="aa"/>
          <w:jc w:val="center"/>
        </w:pPr>
        <w:fldSimple w:instr=" PAGE   \* MERGEFORMAT ">
          <w:r w:rsidR="00260F6A">
            <w:rPr>
              <w:noProof/>
            </w:rPr>
            <w:t>22</w:t>
          </w:r>
        </w:fldSimple>
      </w:p>
    </w:sdtContent>
  </w:sdt>
  <w:p w:rsidR="00CE5947" w:rsidRDefault="00CE594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C56" w:rsidRDefault="009C2C56" w:rsidP="002F58F5">
      <w:r>
        <w:separator/>
      </w:r>
    </w:p>
  </w:footnote>
  <w:footnote w:type="continuationSeparator" w:id="1">
    <w:p w:rsidR="009C2C56" w:rsidRDefault="009C2C56" w:rsidP="002F5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040320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F26962"/>
    <w:multiLevelType w:val="hybridMultilevel"/>
    <w:tmpl w:val="F9200B0C"/>
    <w:lvl w:ilvl="0" w:tplc="F4EA3C1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064D5A39"/>
    <w:multiLevelType w:val="hybridMultilevel"/>
    <w:tmpl w:val="701A0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1D5F7E"/>
    <w:multiLevelType w:val="hybridMultilevel"/>
    <w:tmpl w:val="5B402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B96585"/>
    <w:multiLevelType w:val="hybridMultilevel"/>
    <w:tmpl w:val="B202A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2434BC"/>
    <w:multiLevelType w:val="hybridMultilevel"/>
    <w:tmpl w:val="AED846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DC2ABD"/>
    <w:multiLevelType w:val="hybridMultilevel"/>
    <w:tmpl w:val="982EA3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184013DD"/>
    <w:multiLevelType w:val="hybridMultilevel"/>
    <w:tmpl w:val="9C84EC3E"/>
    <w:lvl w:ilvl="0" w:tplc="953232F8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6">
    <w:nsid w:val="1F372EFB"/>
    <w:multiLevelType w:val="hybridMultilevel"/>
    <w:tmpl w:val="2F64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8B57A2"/>
    <w:multiLevelType w:val="hybridMultilevel"/>
    <w:tmpl w:val="AA26FC7C"/>
    <w:lvl w:ilvl="0" w:tplc="33E40B1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F853B3C"/>
    <w:multiLevelType w:val="multilevel"/>
    <w:tmpl w:val="9A00A20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D84FBE"/>
    <w:multiLevelType w:val="singleLevel"/>
    <w:tmpl w:val="04964E70"/>
    <w:lvl w:ilvl="0">
      <w:start w:val="2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0">
    <w:nsid w:val="37266D90"/>
    <w:multiLevelType w:val="singleLevel"/>
    <w:tmpl w:val="E7869F74"/>
    <w:lvl w:ilvl="0">
      <w:start w:val="12"/>
      <w:numFmt w:val="decimal"/>
      <w:lvlText w:val="%1.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21">
    <w:nsid w:val="3FFA2863"/>
    <w:multiLevelType w:val="multilevel"/>
    <w:tmpl w:val="21A0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96439D"/>
    <w:multiLevelType w:val="hybridMultilevel"/>
    <w:tmpl w:val="55BEBE9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4AB72503"/>
    <w:multiLevelType w:val="hybridMultilevel"/>
    <w:tmpl w:val="CCEE469C"/>
    <w:lvl w:ilvl="0" w:tplc="157807C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157807C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B2145"/>
    <w:multiLevelType w:val="hybridMultilevel"/>
    <w:tmpl w:val="0F188318"/>
    <w:lvl w:ilvl="0" w:tplc="C708FF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DD5D19"/>
    <w:multiLevelType w:val="multilevel"/>
    <w:tmpl w:val="AD6A26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410A0C"/>
    <w:multiLevelType w:val="multilevel"/>
    <w:tmpl w:val="57DC07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FB513A"/>
    <w:multiLevelType w:val="hybridMultilevel"/>
    <w:tmpl w:val="0310F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67E61"/>
    <w:multiLevelType w:val="hybridMultilevel"/>
    <w:tmpl w:val="6974DD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6C0138D6"/>
    <w:multiLevelType w:val="hybridMultilevel"/>
    <w:tmpl w:val="DC765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6176EB"/>
    <w:multiLevelType w:val="hybridMultilevel"/>
    <w:tmpl w:val="C31EE508"/>
    <w:lvl w:ilvl="0" w:tplc="C708FF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123642"/>
    <w:multiLevelType w:val="hybridMultilevel"/>
    <w:tmpl w:val="98626A30"/>
    <w:lvl w:ilvl="0" w:tplc="B2061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5E5C"/>
    <w:multiLevelType w:val="multilevel"/>
    <w:tmpl w:val="9CE22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8"/>
  </w:num>
  <w:num w:numId="7">
    <w:abstractNumId w:val="11"/>
  </w:num>
  <w:num w:numId="8">
    <w:abstractNumId w:val="12"/>
  </w:num>
  <w:num w:numId="9">
    <w:abstractNumId w:val="13"/>
  </w:num>
  <w:num w:numId="10">
    <w:abstractNumId w:val="22"/>
  </w:num>
  <w:num w:numId="11">
    <w:abstractNumId w:val="29"/>
  </w:num>
  <w:num w:numId="12">
    <w:abstractNumId w:val="10"/>
  </w:num>
  <w:num w:numId="13">
    <w:abstractNumId w:val="21"/>
  </w:num>
  <w:num w:numId="14">
    <w:abstractNumId w:val="30"/>
  </w:num>
  <w:num w:numId="15">
    <w:abstractNumId w:val="24"/>
  </w:num>
  <w:num w:numId="16">
    <w:abstractNumId w:val="27"/>
  </w:num>
  <w:num w:numId="17">
    <w:abstractNumId w:val="6"/>
  </w:num>
  <w:num w:numId="18">
    <w:abstractNumId w:val="7"/>
  </w:num>
  <w:num w:numId="19">
    <w:abstractNumId w:val="31"/>
  </w:num>
  <w:num w:numId="20">
    <w:abstractNumId w:val="23"/>
  </w:num>
  <w:num w:numId="21">
    <w:abstractNumId w:val="8"/>
  </w:num>
  <w:num w:numId="22">
    <w:abstractNumId w:val="16"/>
  </w:num>
  <w:num w:numId="23">
    <w:abstractNumId w:val="15"/>
  </w:num>
  <w:num w:numId="24">
    <w:abstractNumId w:val="9"/>
  </w:num>
  <w:num w:numId="25">
    <w:abstractNumId w:val="18"/>
  </w:num>
  <w:num w:numId="26">
    <w:abstractNumId w:val="32"/>
  </w:num>
  <w:num w:numId="27">
    <w:abstractNumId w:val="26"/>
  </w:num>
  <w:num w:numId="28">
    <w:abstractNumId w:val="25"/>
  </w:num>
  <w:num w:numId="29">
    <w:abstractNumId w:val="17"/>
  </w:num>
  <w:num w:numId="30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31">
    <w:abstractNumId w:val="19"/>
  </w:num>
  <w:num w:numId="32">
    <w:abstractNumId w:val="20"/>
  </w:num>
  <w:num w:numId="33">
    <w:abstractNumId w:val="20"/>
    <w:lvlOverride w:ilvl="0">
      <w:lvl w:ilvl="0">
        <w:start w:val="12"/>
        <w:numFmt w:val="decimal"/>
        <w:lvlText w:val="%1."/>
        <w:legacy w:legacy="1" w:legacySpace="0" w:legacyIndent="410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D139E6"/>
    <w:rsid w:val="00062595"/>
    <w:rsid w:val="000854FA"/>
    <w:rsid w:val="000C218F"/>
    <w:rsid w:val="000C4CBE"/>
    <w:rsid w:val="000D61A3"/>
    <w:rsid w:val="000F7C1F"/>
    <w:rsid w:val="00117F4E"/>
    <w:rsid w:val="00123FD9"/>
    <w:rsid w:val="00142BBD"/>
    <w:rsid w:val="00161D11"/>
    <w:rsid w:val="001D3645"/>
    <w:rsid w:val="00260F6A"/>
    <w:rsid w:val="00285299"/>
    <w:rsid w:val="0029068E"/>
    <w:rsid w:val="002914C0"/>
    <w:rsid w:val="002D40ED"/>
    <w:rsid w:val="002F58F5"/>
    <w:rsid w:val="003020AB"/>
    <w:rsid w:val="00316960"/>
    <w:rsid w:val="003321FE"/>
    <w:rsid w:val="0034523C"/>
    <w:rsid w:val="00386306"/>
    <w:rsid w:val="003C4F1C"/>
    <w:rsid w:val="003E5BA3"/>
    <w:rsid w:val="003F245D"/>
    <w:rsid w:val="003F41B6"/>
    <w:rsid w:val="003F49BC"/>
    <w:rsid w:val="00406D68"/>
    <w:rsid w:val="004750C6"/>
    <w:rsid w:val="00475632"/>
    <w:rsid w:val="004C51CE"/>
    <w:rsid w:val="004E4BBC"/>
    <w:rsid w:val="004E73E8"/>
    <w:rsid w:val="004F12EF"/>
    <w:rsid w:val="00521BFA"/>
    <w:rsid w:val="00527DF1"/>
    <w:rsid w:val="00531286"/>
    <w:rsid w:val="00541CD6"/>
    <w:rsid w:val="00610766"/>
    <w:rsid w:val="00616657"/>
    <w:rsid w:val="00636C8F"/>
    <w:rsid w:val="00672B3C"/>
    <w:rsid w:val="006C57AA"/>
    <w:rsid w:val="0072290D"/>
    <w:rsid w:val="00727CB2"/>
    <w:rsid w:val="00735FFC"/>
    <w:rsid w:val="00753187"/>
    <w:rsid w:val="0078117B"/>
    <w:rsid w:val="007844E7"/>
    <w:rsid w:val="007A1D91"/>
    <w:rsid w:val="007A7E4E"/>
    <w:rsid w:val="007B6E41"/>
    <w:rsid w:val="007B7FEF"/>
    <w:rsid w:val="007D0DCE"/>
    <w:rsid w:val="00834523"/>
    <w:rsid w:val="008352BE"/>
    <w:rsid w:val="00874DAA"/>
    <w:rsid w:val="00885B40"/>
    <w:rsid w:val="008B4306"/>
    <w:rsid w:val="008C1079"/>
    <w:rsid w:val="00904BA7"/>
    <w:rsid w:val="009966A5"/>
    <w:rsid w:val="00996757"/>
    <w:rsid w:val="009A508B"/>
    <w:rsid w:val="009C02D1"/>
    <w:rsid w:val="009C2C56"/>
    <w:rsid w:val="009E368F"/>
    <w:rsid w:val="009F1986"/>
    <w:rsid w:val="009F2C55"/>
    <w:rsid w:val="00A16335"/>
    <w:rsid w:val="00A205CF"/>
    <w:rsid w:val="00A32071"/>
    <w:rsid w:val="00A42F15"/>
    <w:rsid w:val="00A85D2C"/>
    <w:rsid w:val="00A928D9"/>
    <w:rsid w:val="00A97499"/>
    <w:rsid w:val="00AA68B9"/>
    <w:rsid w:val="00AB42B0"/>
    <w:rsid w:val="00AB7A00"/>
    <w:rsid w:val="00AE3B19"/>
    <w:rsid w:val="00AE4706"/>
    <w:rsid w:val="00AF136E"/>
    <w:rsid w:val="00B10086"/>
    <w:rsid w:val="00B141FB"/>
    <w:rsid w:val="00B16515"/>
    <w:rsid w:val="00B52A2D"/>
    <w:rsid w:val="00B65150"/>
    <w:rsid w:val="00B65E17"/>
    <w:rsid w:val="00B7140F"/>
    <w:rsid w:val="00B71971"/>
    <w:rsid w:val="00BD0C45"/>
    <w:rsid w:val="00BE013D"/>
    <w:rsid w:val="00BE78EA"/>
    <w:rsid w:val="00BF4D60"/>
    <w:rsid w:val="00C007A0"/>
    <w:rsid w:val="00C75FBA"/>
    <w:rsid w:val="00CA3677"/>
    <w:rsid w:val="00CA69B7"/>
    <w:rsid w:val="00CB6742"/>
    <w:rsid w:val="00CC377E"/>
    <w:rsid w:val="00CE57D8"/>
    <w:rsid w:val="00CE5947"/>
    <w:rsid w:val="00CF11B8"/>
    <w:rsid w:val="00CF566F"/>
    <w:rsid w:val="00D139E6"/>
    <w:rsid w:val="00D1655E"/>
    <w:rsid w:val="00D279C9"/>
    <w:rsid w:val="00D8559C"/>
    <w:rsid w:val="00DA7967"/>
    <w:rsid w:val="00DF0622"/>
    <w:rsid w:val="00DF7DA5"/>
    <w:rsid w:val="00E00BCC"/>
    <w:rsid w:val="00E2776C"/>
    <w:rsid w:val="00E4736D"/>
    <w:rsid w:val="00E77925"/>
    <w:rsid w:val="00E82F20"/>
    <w:rsid w:val="00EB22EA"/>
    <w:rsid w:val="00EC0C1F"/>
    <w:rsid w:val="00ED1DDB"/>
    <w:rsid w:val="00ED7E67"/>
    <w:rsid w:val="00EE0094"/>
    <w:rsid w:val="00EF2900"/>
    <w:rsid w:val="00F031F0"/>
    <w:rsid w:val="00FA0BF2"/>
    <w:rsid w:val="00FB4434"/>
    <w:rsid w:val="00FD5A0D"/>
    <w:rsid w:val="00FF0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E6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39E6"/>
    <w:pPr>
      <w:ind w:left="720"/>
    </w:pPr>
    <w:rPr>
      <w:rFonts w:ascii="Calibri" w:eastAsia="Calibri" w:hAnsi="Calibri"/>
    </w:rPr>
  </w:style>
  <w:style w:type="paragraph" w:customStyle="1" w:styleId="1">
    <w:name w:val="Без интервала1"/>
    <w:rsid w:val="00D139E6"/>
    <w:pPr>
      <w:widowControl w:val="0"/>
      <w:suppressAutoHyphens/>
    </w:pPr>
    <w:rPr>
      <w:rFonts w:ascii="Times New Roman" w:eastAsia="DejaVu Sans" w:hAnsi="Times New Roman" w:cs="DejaVu Sans"/>
      <w:sz w:val="24"/>
      <w:szCs w:val="24"/>
      <w:lang w:eastAsia="hi-IN" w:bidi="hi-IN"/>
    </w:rPr>
  </w:style>
  <w:style w:type="paragraph" w:customStyle="1" w:styleId="a4">
    <w:name w:val="Содержимое таблицы"/>
    <w:basedOn w:val="a"/>
    <w:rsid w:val="00D139E6"/>
    <w:pPr>
      <w:suppressLineNumbers/>
    </w:pPr>
    <w:rPr>
      <w:rFonts w:ascii="Arial" w:eastAsia="Arial Unicode MS" w:hAnsi="Arial"/>
      <w:sz w:val="20"/>
      <w:lang w:eastAsia="ar-SA"/>
    </w:rPr>
  </w:style>
  <w:style w:type="paragraph" w:styleId="2">
    <w:name w:val="Body Text 2"/>
    <w:basedOn w:val="a"/>
    <w:link w:val="20"/>
    <w:rsid w:val="00D139E6"/>
    <w:pPr>
      <w:widowControl/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0">
    <w:name w:val="Основной текст 2 Знак"/>
    <w:link w:val="2"/>
    <w:rsid w:val="00D1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39E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139E6"/>
    <w:rPr>
      <w:rFonts w:ascii="Tahoma" w:eastAsia="Andale Sans UI" w:hAnsi="Tahoma" w:cs="Tahoma"/>
      <w:kern w:val="1"/>
      <w:sz w:val="16"/>
      <w:szCs w:val="16"/>
    </w:rPr>
  </w:style>
  <w:style w:type="character" w:customStyle="1" w:styleId="Zag11">
    <w:name w:val="Zag_11"/>
    <w:rsid w:val="00636C8F"/>
  </w:style>
  <w:style w:type="paragraph" w:customStyle="1" w:styleId="zag4">
    <w:name w:val="zag_4"/>
    <w:basedOn w:val="a"/>
    <w:uiPriority w:val="99"/>
    <w:rsid w:val="00636C8F"/>
    <w:pPr>
      <w:suppressAutoHyphens w:val="0"/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kern w:val="0"/>
      <w:sz w:val="21"/>
      <w:szCs w:val="21"/>
      <w:lang w:val="en-US"/>
    </w:rPr>
  </w:style>
  <w:style w:type="paragraph" w:customStyle="1" w:styleId="Zag3">
    <w:name w:val="Zag_3"/>
    <w:basedOn w:val="a"/>
    <w:uiPriority w:val="99"/>
    <w:rsid w:val="00AF136E"/>
    <w:pPr>
      <w:suppressAutoHyphens w:val="0"/>
      <w:autoSpaceDE w:val="0"/>
      <w:autoSpaceDN w:val="0"/>
      <w:adjustRightInd w:val="0"/>
      <w:spacing w:after="68" w:line="282" w:lineRule="exact"/>
      <w:jc w:val="center"/>
    </w:pPr>
    <w:rPr>
      <w:rFonts w:eastAsia="Times New Roman"/>
      <w:i/>
      <w:iCs/>
      <w:color w:val="000000"/>
      <w:kern w:val="0"/>
      <w:lang w:val="en-US"/>
    </w:rPr>
  </w:style>
  <w:style w:type="paragraph" w:customStyle="1" w:styleId="Zag2">
    <w:name w:val="Zag_2"/>
    <w:basedOn w:val="a"/>
    <w:uiPriority w:val="99"/>
    <w:rsid w:val="00A32071"/>
    <w:pPr>
      <w:suppressAutoHyphens w:val="0"/>
      <w:autoSpaceDE w:val="0"/>
      <w:autoSpaceDN w:val="0"/>
      <w:adjustRightInd w:val="0"/>
      <w:spacing w:after="129" w:line="291" w:lineRule="exact"/>
      <w:jc w:val="center"/>
    </w:pPr>
    <w:rPr>
      <w:rFonts w:eastAsia="Times New Roman"/>
      <w:b/>
      <w:bCs/>
      <w:color w:val="000000"/>
      <w:kern w:val="0"/>
      <w:lang w:val="en-US"/>
    </w:rPr>
  </w:style>
  <w:style w:type="paragraph" w:styleId="a7">
    <w:name w:val="Normal (Web)"/>
    <w:basedOn w:val="a"/>
    <w:rsid w:val="00142BBD"/>
    <w:pPr>
      <w:widowControl/>
      <w:suppressAutoHyphens w:val="0"/>
      <w:spacing w:line="360" w:lineRule="auto"/>
    </w:pPr>
    <w:rPr>
      <w:rFonts w:eastAsia="Times New Roman"/>
      <w:kern w:val="0"/>
      <w:sz w:val="28"/>
    </w:rPr>
  </w:style>
  <w:style w:type="paragraph" w:customStyle="1" w:styleId="Osnova">
    <w:name w:val="Osnova"/>
    <w:basedOn w:val="a"/>
    <w:uiPriority w:val="99"/>
    <w:rsid w:val="00541CD6"/>
    <w:pPr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kern w:val="0"/>
      <w:sz w:val="21"/>
      <w:szCs w:val="21"/>
      <w:lang w:val="en-US"/>
    </w:rPr>
  </w:style>
  <w:style w:type="paragraph" w:customStyle="1" w:styleId="Zag1">
    <w:name w:val="Zag_1"/>
    <w:basedOn w:val="a"/>
    <w:uiPriority w:val="99"/>
    <w:rsid w:val="007D0DCE"/>
    <w:pPr>
      <w:suppressAutoHyphens w:val="0"/>
      <w:autoSpaceDE w:val="0"/>
      <w:autoSpaceDN w:val="0"/>
      <w:adjustRightInd w:val="0"/>
      <w:spacing w:after="337" w:line="302" w:lineRule="exact"/>
      <w:jc w:val="center"/>
    </w:pPr>
    <w:rPr>
      <w:rFonts w:eastAsia="Times New Roman"/>
      <w:b/>
      <w:bCs/>
      <w:color w:val="000000"/>
      <w:kern w:val="0"/>
      <w:lang w:val="en-US"/>
    </w:rPr>
  </w:style>
  <w:style w:type="character" w:customStyle="1" w:styleId="apple-style-span">
    <w:name w:val="apple-style-span"/>
    <w:basedOn w:val="a0"/>
    <w:rsid w:val="00B141FB"/>
  </w:style>
  <w:style w:type="character" w:customStyle="1" w:styleId="apple-converted-space">
    <w:name w:val="apple-converted-space"/>
    <w:basedOn w:val="a0"/>
    <w:rsid w:val="00CE57D8"/>
  </w:style>
  <w:style w:type="paragraph" w:styleId="a8">
    <w:name w:val="header"/>
    <w:basedOn w:val="a"/>
    <w:link w:val="a9"/>
    <w:uiPriority w:val="99"/>
    <w:semiHidden/>
    <w:unhideWhenUsed/>
    <w:rsid w:val="002F58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58F5"/>
    <w:rPr>
      <w:rFonts w:ascii="Times New Roman" w:eastAsia="Andale Sans UI" w:hAnsi="Times New Roman"/>
      <w:kern w:val="1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F58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58F5"/>
    <w:rPr>
      <w:rFonts w:ascii="Times New Roman" w:eastAsia="Andale Sans UI" w:hAnsi="Times New Roman"/>
      <w:kern w:val="1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4E73E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E73E8"/>
    <w:rPr>
      <w:rFonts w:ascii="Times New Roman" w:eastAsia="Andale Sans UI" w:hAnsi="Times New Roman"/>
      <w:kern w:val="1"/>
      <w:sz w:val="24"/>
      <w:szCs w:val="24"/>
    </w:rPr>
  </w:style>
  <w:style w:type="paragraph" w:styleId="ae">
    <w:name w:val="Revision"/>
    <w:hidden/>
    <w:uiPriority w:val="99"/>
    <w:semiHidden/>
    <w:rsid w:val="00B10086"/>
    <w:rPr>
      <w:rFonts w:ascii="Times New Roman" w:eastAsia="Andale Sans UI" w:hAnsi="Times New Roman"/>
      <w:kern w:val="1"/>
      <w:sz w:val="24"/>
      <w:szCs w:val="24"/>
    </w:rPr>
  </w:style>
  <w:style w:type="table" w:styleId="af">
    <w:name w:val="Table Grid"/>
    <w:basedOn w:val="a1"/>
    <w:uiPriority w:val="59"/>
    <w:rsid w:val="00CF11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FF013B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af0">
    <w:name w:val="Основной текст_"/>
    <w:basedOn w:val="a0"/>
    <w:link w:val="10"/>
    <w:rsid w:val="00FF013B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af1">
    <w:name w:val="Основной текст + Полужирный"/>
    <w:basedOn w:val="af0"/>
    <w:rsid w:val="00FF013B"/>
    <w:rPr>
      <w:b/>
      <w:bCs/>
      <w:color w:val="000000"/>
      <w:spacing w:val="0"/>
      <w:w w:val="100"/>
      <w:position w:val="0"/>
      <w:lang w:val="ru-RU"/>
    </w:rPr>
  </w:style>
  <w:style w:type="character" w:customStyle="1" w:styleId="af2">
    <w:name w:val="Основной текст + Полужирный;Курсив"/>
    <w:basedOn w:val="af0"/>
    <w:rsid w:val="00FF013B"/>
    <w:rPr>
      <w:b/>
      <w:bCs/>
      <w:i/>
      <w:iCs/>
      <w:color w:val="000000"/>
      <w:spacing w:val="0"/>
      <w:w w:val="100"/>
      <w:position w:val="0"/>
      <w:lang w:val="ru-RU"/>
    </w:rPr>
  </w:style>
  <w:style w:type="paragraph" w:customStyle="1" w:styleId="22">
    <w:name w:val="Основной текст (2)"/>
    <w:basedOn w:val="a"/>
    <w:link w:val="21"/>
    <w:rsid w:val="00FF013B"/>
    <w:pPr>
      <w:shd w:val="clear" w:color="auto" w:fill="FFFFFF"/>
      <w:suppressAutoHyphens w:val="0"/>
      <w:spacing w:after="60" w:line="0" w:lineRule="atLeast"/>
      <w:jc w:val="center"/>
    </w:pPr>
    <w:rPr>
      <w:rFonts w:eastAsia="Times New Roman"/>
      <w:b/>
      <w:bCs/>
      <w:kern w:val="0"/>
      <w:sz w:val="22"/>
      <w:szCs w:val="22"/>
    </w:rPr>
  </w:style>
  <w:style w:type="paragraph" w:customStyle="1" w:styleId="10">
    <w:name w:val="Основной текст1"/>
    <w:basedOn w:val="a"/>
    <w:link w:val="af0"/>
    <w:rsid w:val="00FF013B"/>
    <w:pPr>
      <w:shd w:val="clear" w:color="auto" w:fill="FFFFFF"/>
      <w:suppressAutoHyphens w:val="0"/>
      <w:spacing w:line="211" w:lineRule="exact"/>
      <w:jc w:val="both"/>
    </w:pPr>
    <w:rPr>
      <w:rFonts w:eastAsia="Times New Roman"/>
      <w:kern w:val="0"/>
      <w:sz w:val="22"/>
      <w:szCs w:val="22"/>
    </w:rPr>
  </w:style>
  <w:style w:type="character" w:customStyle="1" w:styleId="11">
    <w:name w:val="Заголовок №1_"/>
    <w:basedOn w:val="a0"/>
    <w:link w:val="12"/>
    <w:rsid w:val="00FF013B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12">
    <w:name w:val="Заголовок №1"/>
    <w:basedOn w:val="a"/>
    <w:link w:val="11"/>
    <w:rsid w:val="00FF013B"/>
    <w:pPr>
      <w:shd w:val="clear" w:color="auto" w:fill="FFFFFF"/>
      <w:suppressAutoHyphens w:val="0"/>
      <w:spacing w:line="211" w:lineRule="exact"/>
      <w:jc w:val="both"/>
      <w:outlineLvl w:val="0"/>
    </w:pPr>
    <w:rPr>
      <w:rFonts w:eastAsia="Times New Roman"/>
      <w:b/>
      <w:bCs/>
      <w:kern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FF013B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013B"/>
    <w:pPr>
      <w:shd w:val="clear" w:color="auto" w:fill="FFFFFF"/>
      <w:suppressAutoHyphens w:val="0"/>
      <w:spacing w:before="120" w:after="120" w:line="0" w:lineRule="atLeast"/>
      <w:jc w:val="both"/>
    </w:pPr>
    <w:rPr>
      <w:rFonts w:eastAsia="Times New Roman"/>
      <w:kern w:val="0"/>
      <w:sz w:val="19"/>
      <w:szCs w:val="19"/>
    </w:rPr>
  </w:style>
  <w:style w:type="character" w:customStyle="1" w:styleId="32pt">
    <w:name w:val="Основной текст (3) + Интервал 2 pt"/>
    <w:basedOn w:val="3"/>
    <w:rsid w:val="00FA0BF2"/>
    <w:rPr>
      <w:rFonts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F4A4-0115-46BE-925A-5F0A1FAE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4534</Words>
  <Characters>25846</Characters>
  <Application>Microsoft Office Word</Application>
  <DocSecurity>0</DocSecurity>
  <Lines>215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>Правила пожарной безопасности в школе и в быту</vt:lpstr>
      <vt:lpstr>Что делать при возникновении пожара?</vt:lpstr>
      <vt:lpstr>Ответственность за нарушение правил пожарной безопасности</vt:lpstr>
      <vt:lpstr>Средства противопожарной защиты и тушения пожаров. Общие сведения</vt:lpstr>
      <vt:lpstr>Первичные средства тушения пожаров. Пожарные автомобили и противопожарное оборуд</vt:lpstr>
      <vt:lpstr>Основы профессии пожарного</vt:lpstr>
      <vt:lpstr>Первичная доврачебная помощь при пожаре</vt:lpstr>
      <vt:lpstr>Пожарно-строевая подготовка и пожарно-спасательный спорт</vt:lpstr>
      <vt:lpstr>Завязывание спасательных узлов</vt:lpstr>
      <vt:lpstr>Виды и назначение спасательных узлов. Техника завязывания простых узлов (восьмер</vt:lpstr>
      <vt:lpstr>Практическая работа: отработка навыков завязывания узлов.</vt:lpstr>
      <vt:lpstr/>
      <vt:lpstr>Подведение итогов. Соревнование по пожарной подготовке</vt:lpstr>
      <vt:lpstr>Понятие об участниках дорожного движения</vt:lpstr>
      <vt:lpstr>Правила безопасного поведения на дорогах и улицах «Я пешеход»</vt:lpstr>
      <vt:lpstr>Освоение навыков безопасного движения пешехода и велосипедиста</vt:lpstr>
      <vt:lpstr>Правила безопасного дорожного движения пешеходов и автотранспорта</vt:lpstr>
      <vt:lpstr>Оказание первой доврачебной помощи пострадавшим в ДТП</vt:lpstr>
      <vt:lpstr>Профилактика детского дорожного травматизма</vt:lpstr>
      <vt:lpstr>Подготовка и проведение игр и конкурсов юных знатоков правил дорожного движения</vt:lpstr>
      <vt:lpstr>Подготовка и проведение соревнований «Безопасное колесо»</vt:lpstr>
    </vt:vector>
  </TitlesOfParts>
  <Company>Computer</Company>
  <LinksUpToDate>false</LinksUpToDate>
  <CharactersWithSpaces>30320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2015-03-26T14:06:00Z</cp:lastPrinted>
  <dcterms:created xsi:type="dcterms:W3CDTF">2014-02-03T16:47:00Z</dcterms:created>
  <dcterms:modified xsi:type="dcterms:W3CDTF">2015-09-10T18:24:00Z</dcterms:modified>
</cp:coreProperties>
</file>